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49C" w:rsidRPr="00B444A0" w:rsidRDefault="00E8749C" w:rsidP="00B444A0">
      <w:pPr>
        <w:autoSpaceDE w:val="0"/>
        <w:spacing w:after="0" w:line="240" w:lineRule="auto"/>
        <w:jc w:val="center"/>
        <w:rPr>
          <w:rFonts w:ascii="Arial Narrow" w:hAnsi="Arial Narrow" w:cs="Calibri"/>
          <w:sz w:val="32"/>
          <w:szCs w:val="32"/>
        </w:rPr>
      </w:pPr>
      <w:bookmarkStart w:id="0" w:name="_GoBack"/>
      <w:bookmarkEnd w:id="0"/>
      <w:r w:rsidRPr="00B444A0">
        <w:rPr>
          <w:rFonts w:ascii="Arial Narrow" w:hAnsi="Arial Narrow" w:cs="Liberation Sans"/>
          <w:b/>
          <w:bCs/>
          <w:sz w:val="32"/>
          <w:szCs w:val="32"/>
        </w:rPr>
        <w:t>MEMORIAL DESCRITIVO</w:t>
      </w:r>
    </w:p>
    <w:p w:rsidR="00E8749C" w:rsidRPr="00B444A0" w:rsidRDefault="00E8749C" w:rsidP="00B444A0">
      <w:pPr>
        <w:autoSpaceDE w:val="0"/>
        <w:spacing w:after="0" w:line="240" w:lineRule="auto"/>
        <w:jc w:val="center"/>
        <w:rPr>
          <w:rFonts w:ascii="Arial Narrow" w:hAnsi="Arial Narrow" w:cs="Calibri"/>
        </w:rPr>
      </w:pPr>
    </w:p>
    <w:p w:rsidR="00E8749C" w:rsidRDefault="00F126E0" w:rsidP="00B444A0">
      <w:pPr>
        <w:autoSpaceDE w:val="0"/>
        <w:spacing w:after="0" w:line="240" w:lineRule="auto"/>
        <w:jc w:val="both"/>
        <w:rPr>
          <w:rFonts w:ascii="Arial Narrow" w:hAnsi="Arial Narrow" w:cs="Liberation Sans"/>
          <w:b/>
          <w:sz w:val="28"/>
          <w:szCs w:val="28"/>
        </w:rPr>
      </w:pPr>
      <w:r w:rsidRPr="00B444A0">
        <w:rPr>
          <w:rFonts w:ascii="Arial Narrow" w:hAnsi="Arial Narrow" w:cs="Liberation Sans"/>
          <w:b/>
          <w:sz w:val="28"/>
          <w:szCs w:val="28"/>
        </w:rPr>
        <w:t>O</w:t>
      </w:r>
      <w:r w:rsidR="00E8749C" w:rsidRPr="00B444A0">
        <w:rPr>
          <w:rFonts w:ascii="Arial Narrow" w:hAnsi="Arial Narrow" w:cs="Liberation Sans"/>
          <w:b/>
          <w:sz w:val="28"/>
          <w:szCs w:val="28"/>
        </w:rPr>
        <w:t xml:space="preserve">BJETO: RECAPEAMENTO </w:t>
      </w:r>
      <w:r w:rsidRPr="00B444A0">
        <w:rPr>
          <w:rFonts w:ascii="Arial Narrow" w:hAnsi="Arial Narrow" w:cs="Liberation Sans"/>
          <w:b/>
          <w:sz w:val="28"/>
          <w:szCs w:val="28"/>
        </w:rPr>
        <w:t xml:space="preserve">ASFÁLTICO NA AVENIDA </w:t>
      </w:r>
      <w:r w:rsidR="00A51404">
        <w:rPr>
          <w:rFonts w:ascii="Arial Narrow" w:hAnsi="Arial Narrow" w:cs="Liberation Sans"/>
          <w:b/>
          <w:sz w:val="28"/>
          <w:szCs w:val="28"/>
        </w:rPr>
        <w:t>DAS AMÉRICAS</w:t>
      </w:r>
    </w:p>
    <w:p w:rsidR="00E8749C" w:rsidRPr="00B444A0" w:rsidRDefault="00E8749C" w:rsidP="00B444A0">
      <w:pPr>
        <w:autoSpaceDE w:val="0"/>
        <w:spacing w:after="0" w:line="240" w:lineRule="auto"/>
        <w:jc w:val="center"/>
        <w:rPr>
          <w:rFonts w:ascii="Arial Narrow" w:hAnsi="Arial Narrow" w:cs="Calibri"/>
        </w:rPr>
      </w:pPr>
    </w:p>
    <w:p w:rsidR="00E8749C" w:rsidRPr="00B444A0" w:rsidRDefault="0002336A" w:rsidP="00B444A0">
      <w:pPr>
        <w:autoSpaceDE w:val="0"/>
        <w:spacing w:after="0" w:line="240" w:lineRule="auto"/>
        <w:rPr>
          <w:rFonts w:ascii="Arial Narrow" w:hAnsi="Arial Narrow" w:cs="NanumGothic"/>
          <w:b/>
          <w:bCs/>
          <w:i/>
          <w:iCs/>
          <w:u w:val="single"/>
        </w:rPr>
      </w:pPr>
      <w:r w:rsidRPr="00B444A0">
        <w:rPr>
          <w:rFonts w:ascii="Arial Narrow" w:hAnsi="Arial Narrow" w:cs="NanumGothic"/>
          <w:b/>
          <w:bCs/>
          <w:i/>
          <w:iCs/>
          <w:u w:val="single"/>
        </w:rPr>
        <w:t xml:space="preserve">Extensão = </w:t>
      </w:r>
      <w:r w:rsidR="00DC5854">
        <w:rPr>
          <w:rFonts w:ascii="Arial Narrow" w:hAnsi="Arial Narrow" w:cs="NanumGothic"/>
          <w:b/>
          <w:bCs/>
          <w:i/>
          <w:iCs/>
          <w:u w:val="single"/>
        </w:rPr>
        <w:t>17</w:t>
      </w:r>
      <w:r w:rsidR="00250E96">
        <w:rPr>
          <w:rFonts w:ascii="Arial Narrow" w:hAnsi="Arial Narrow" w:cs="NanumGothic"/>
          <w:b/>
          <w:bCs/>
          <w:i/>
          <w:iCs/>
          <w:u w:val="single"/>
        </w:rPr>
        <w:t>3</w:t>
      </w:r>
      <w:r w:rsidR="00A51404">
        <w:rPr>
          <w:rFonts w:ascii="Arial Narrow" w:hAnsi="Arial Narrow" w:cs="NanumGothic"/>
          <w:b/>
          <w:bCs/>
          <w:i/>
          <w:iCs/>
          <w:u w:val="single"/>
        </w:rPr>
        <w:t>0</w:t>
      </w:r>
      <w:r w:rsidR="00F126E0" w:rsidRPr="00B444A0">
        <w:rPr>
          <w:rFonts w:ascii="Arial Narrow" w:hAnsi="Arial Narrow" w:cs="NanumGothic"/>
          <w:b/>
          <w:bCs/>
          <w:i/>
          <w:iCs/>
          <w:u w:val="single"/>
        </w:rPr>
        <w:t>,00</w:t>
      </w:r>
      <w:r w:rsidR="00E8749C" w:rsidRPr="00B444A0">
        <w:rPr>
          <w:rFonts w:ascii="Arial Narrow" w:hAnsi="Arial Narrow" w:cs="NanumGothic"/>
          <w:b/>
          <w:bCs/>
          <w:i/>
          <w:iCs/>
          <w:u w:val="single"/>
        </w:rPr>
        <w:t xml:space="preserve"> m </w:t>
      </w:r>
    </w:p>
    <w:p w:rsidR="00E8749C" w:rsidRPr="00B444A0" w:rsidRDefault="00071F31" w:rsidP="00B444A0">
      <w:pPr>
        <w:autoSpaceDE w:val="0"/>
        <w:spacing w:after="0" w:line="240" w:lineRule="auto"/>
        <w:rPr>
          <w:rFonts w:ascii="Arial Narrow" w:hAnsi="Arial Narrow" w:cs="Calibri"/>
        </w:rPr>
      </w:pPr>
      <w:r w:rsidRPr="00B444A0">
        <w:rPr>
          <w:rFonts w:ascii="Arial Narrow" w:hAnsi="Arial Narrow" w:cs="NanumGothic"/>
          <w:b/>
          <w:bCs/>
          <w:i/>
          <w:iCs/>
          <w:u w:val="single"/>
        </w:rPr>
        <w:t>Área</w:t>
      </w:r>
      <w:r w:rsidR="00E8749C" w:rsidRPr="00B444A0">
        <w:rPr>
          <w:rFonts w:ascii="Arial Narrow" w:hAnsi="Arial Narrow" w:cs="NanumGothic"/>
          <w:b/>
          <w:bCs/>
          <w:i/>
          <w:iCs/>
          <w:u w:val="single"/>
        </w:rPr>
        <w:t xml:space="preserve">= </w:t>
      </w:r>
      <w:r w:rsidR="00DC5854">
        <w:rPr>
          <w:rFonts w:ascii="Arial Narrow" w:hAnsi="Arial Narrow" w:cs="NanumGothic"/>
          <w:b/>
          <w:bCs/>
          <w:i/>
          <w:iCs/>
          <w:u w:val="single"/>
        </w:rPr>
        <w:t>7545,0</w:t>
      </w:r>
      <w:r w:rsidR="00D6419E">
        <w:rPr>
          <w:rFonts w:ascii="Arial Narrow" w:hAnsi="Arial Narrow" w:cs="NanumGothic"/>
          <w:b/>
          <w:bCs/>
          <w:i/>
          <w:iCs/>
          <w:u w:val="single"/>
        </w:rPr>
        <w:t>0</w:t>
      </w:r>
      <w:r w:rsidR="00E8749C" w:rsidRPr="00B444A0">
        <w:rPr>
          <w:rFonts w:ascii="Arial Narrow" w:hAnsi="Arial Narrow" w:cs="NanumGothic"/>
          <w:b/>
          <w:bCs/>
          <w:i/>
          <w:iCs/>
          <w:u w:val="single"/>
        </w:rPr>
        <w:t>m²</w:t>
      </w:r>
    </w:p>
    <w:p w:rsidR="00A40D50" w:rsidRPr="00B444A0" w:rsidRDefault="00A40D50" w:rsidP="00B444A0">
      <w:pPr>
        <w:autoSpaceDE w:val="0"/>
        <w:spacing w:after="0" w:line="240" w:lineRule="auto"/>
        <w:rPr>
          <w:rFonts w:ascii="Arial Narrow" w:hAnsi="Arial Narrow" w:cs="Calibri"/>
        </w:rPr>
      </w:pPr>
    </w:p>
    <w:p w:rsidR="00E8749C" w:rsidRPr="00B444A0" w:rsidRDefault="00E8749C" w:rsidP="00B444A0">
      <w:pPr>
        <w:numPr>
          <w:ilvl w:val="0"/>
          <w:numId w:val="4"/>
        </w:numPr>
        <w:autoSpaceDE w:val="0"/>
        <w:spacing w:after="0" w:line="240" w:lineRule="auto"/>
        <w:jc w:val="both"/>
        <w:rPr>
          <w:rFonts w:ascii="Arial Narrow" w:hAnsi="Arial Narrow" w:cs="Liberation Sans"/>
          <w:bCs/>
        </w:rPr>
      </w:pPr>
      <w:r w:rsidRPr="00B444A0">
        <w:rPr>
          <w:rFonts w:ascii="Arial Narrow" w:eastAsia="Liberation Sans" w:hAnsi="Arial Narrow" w:cs="Liberation Sans"/>
          <w:b/>
          <w:bCs/>
        </w:rPr>
        <w:t xml:space="preserve"> </w:t>
      </w:r>
      <w:r w:rsidRPr="00B444A0">
        <w:rPr>
          <w:rFonts w:ascii="Arial Narrow" w:hAnsi="Arial Narrow" w:cs="Liberation Sans"/>
          <w:b/>
          <w:bCs/>
          <w:u w:val="single"/>
        </w:rPr>
        <w:t>JUSTIFICATIVA DA ESCOLHA DO LOCAL DO EMPREENDIMENTO</w:t>
      </w:r>
    </w:p>
    <w:p w:rsidR="00E8749C" w:rsidRPr="00B444A0" w:rsidRDefault="00E8749C" w:rsidP="00B444A0">
      <w:pPr>
        <w:autoSpaceDE w:val="0"/>
        <w:spacing w:after="0" w:line="240" w:lineRule="auto"/>
        <w:jc w:val="both"/>
        <w:rPr>
          <w:rFonts w:ascii="Arial Narrow" w:hAnsi="Arial Narrow" w:cs="Liberation Sans"/>
          <w:bCs/>
        </w:rPr>
      </w:pPr>
      <w:r w:rsidRPr="00B444A0">
        <w:rPr>
          <w:rFonts w:ascii="Arial Narrow" w:hAnsi="Arial Narrow" w:cs="Liberation Sans"/>
          <w:bCs/>
        </w:rPr>
        <w:t>A proposta de execução do recapeamento</w:t>
      </w:r>
      <w:r w:rsidR="005D77A8" w:rsidRPr="00B444A0">
        <w:rPr>
          <w:rFonts w:ascii="Arial Narrow" w:hAnsi="Arial Narrow" w:cs="Liberation Sans"/>
          <w:bCs/>
        </w:rPr>
        <w:t>,</w:t>
      </w:r>
      <w:r w:rsidRPr="00B444A0">
        <w:rPr>
          <w:rFonts w:ascii="Arial Narrow" w:hAnsi="Arial Narrow" w:cs="Liberation Sans"/>
          <w:bCs/>
        </w:rPr>
        <w:t xml:space="preserve"> na </w:t>
      </w:r>
      <w:r w:rsidR="00F126E0" w:rsidRPr="00B444A0">
        <w:rPr>
          <w:rFonts w:ascii="Arial Narrow" w:hAnsi="Arial Narrow" w:cs="Liberation Sans"/>
          <w:bCs/>
        </w:rPr>
        <w:t xml:space="preserve">Avenida </w:t>
      </w:r>
      <w:r w:rsidR="00DC5854">
        <w:rPr>
          <w:rFonts w:ascii="Arial Narrow" w:hAnsi="Arial Narrow" w:cs="Liberation Sans"/>
          <w:bCs/>
        </w:rPr>
        <w:t>das Américas em 8</w:t>
      </w:r>
      <w:r w:rsidR="00A51404">
        <w:rPr>
          <w:rFonts w:ascii="Arial Narrow" w:hAnsi="Arial Narrow" w:cs="Liberation Sans"/>
          <w:bCs/>
        </w:rPr>
        <w:t xml:space="preserve"> trechos e dois</w:t>
      </w:r>
      <w:r w:rsidR="00250E96">
        <w:rPr>
          <w:rFonts w:ascii="Arial Narrow" w:hAnsi="Arial Narrow" w:cs="Liberation Sans"/>
          <w:bCs/>
        </w:rPr>
        <w:t xml:space="preserve"> pontos isolados ao longo de 173</w:t>
      </w:r>
      <w:r w:rsidR="00A51404">
        <w:rPr>
          <w:rFonts w:ascii="Arial Narrow" w:hAnsi="Arial Narrow" w:cs="Liberation Sans"/>
          <w:bCs/>
        </w:rPr>
        <w:t xml:space="preserve">0,00m de extensão iniciando no cruzamento da Rua Carlos </w:t>
      </w:r>
      <w:proofErr w:type="spellStart"/>
      <w:r w:rsidR="00A51404">
        <w:rPr>
          <w:rFonts w:ascii="Arial Narrow" w:hAnsi="Arial Narrow" w:cs="Liberation Sans"/>
          <w:bCs/>
        </w:rPr>
        <w:t>Baumel</w:t>
      </w:r>
      <w:proofErr w:type="spellEnd"/>
      <w:r w:rsidR="00A51404">
        <w:rPr>
          <w:rFonts w:ascii="Arial Narrow" w:hAnsi="Arial Narrow" w:cs="Liberation Sans"/>
          <w:bCs/>
        </w:rPr>
        <w:t xml:space="preserve"> e finalizando na Ponte sobre o Rio </w:t>
      </w:r>
      <w:proofErr w:type="spellStart"/>
      <w:r w:rsidR="004F5A4E">
        <w:rPr>
          <w:rFonts w:ascii="Arial Narrow" w:hAnsi="Arial Narrow" w:cs="Liberation Sans"/>
          <w:bCs/>
        </w:rPr>
        <w:t>Guavirova</w:t>
      </w:r>
      <w:proofErr w:type="spellEnd"/>
      <w:r w:rsidR="004F5A4E">
        <w:rPr>
          <w:rFonts w:ascii="Arial Narrow" w:hAnsi="Arial Narrow" w:cs="Liberation Sans"/>
          <w:bCs/>
        </w:rPr>
        <w:t xml:space="preserve"> </w:t>
      </w:r>
      <w:r w:rsidR="00A51404">
        <w:rPr>
          <w:rFonts w:ascii="Arial Narrow" w:hAnsi="Arial Narrow" w:cs="Liberation Sans"/>
          <w:bCs/>
        </w:rPr>
        <w:t xml:space="preserve">na </w:t>
      </w:r>
      <w:r w:rsidR="00F8289F">
        <w:rPr>
          <w:rFonts w:ascii="Arial Narrow" w:hAnsi="Arial Narrow" w:cs="Liberation Sans"/>
          <w:bCs/>
        </w:rPr>
        <w:t>ligação do Centro da cidade à localidade de Serrinha</w:t>
      </w:r>
      <w:r w:rsidR="00A51404">
        <w:rPr>
          <w:rFonts w:ascii="Arial Narrow" w:hAnsi="Arial Narrow" w:cs="Liberation Sans"/>
          <w:bCs/>
        </w:rPr>
        <w:t>, Perímetro Urbano de nosso município</w:t>
      </w:r>
      <w:r w:rsidR="00F8289F">
        <w:rPr>
          <w:rFonts w:ascii="Arial Narrow" w:hAnsi="Arial Narrow" w:cs="Liberation Sans"/>
          <w:bCs/>
        </w:rPr>
        <w:t>,</w:t>
      </w:r>
      <w:r w:rsidRPr="00B444A0">
        <w:rPr>
          <w:rFonts w:ascii="Arial Narrow" w:hAnsi="Arial Narrow" w:cs="Liberation Sans"/>
          <w:bCs/>
        </w:rPr>
        <w:t xml:space="preserve"> é motivada pela intenção de execução de melhorias p</w:t>
      </w:r>
      <w:r w:rsidR="00280ED7">
        <w:rPr>
          <w:rFonts w:ascii="Arial Narrow" w:hAnsi="Arial Narrow" w:cs="Liberation Sans"/>
          <w:bCs/>
        </w:rPr>
        <w:t>ela Administração Municipal na malha viária</w:t>
      </w:r>
      <w:r w:rsidRPr="00B444A0">
        <w:rPr>
          <w:rFonts w:ascii="Arial Narrow" w:hAnsi="Arial Narrow" w:cs="Liberation Sans"/>
          <w:bCs/>
        </w:rPr>
        <w:t xml:space="preserve"> da cidade </w:t>
      </w:r>
      <w:r w:rsidR="00F8289F">
        <w:rPr>
          <w:rFonts w:ascii="Arial Narrow" w:hAnsi="Arial Narrow" w:cs="Liberation Sans"/>
          <w:bCs/>
        </w:rPr>
        <w:t>e pela má condição de trafegabilidade que a via proporciona no momento</w:t>
      </w:r>
      <w:r w:rsidR="00F126E0" w:rsidRPr="00B444A0">
        <w:rPr>
          <w:rFonts w:ascii="Arial Narrow" w:hAnsi="Arial Narrow" w:cs="Liberation Sans"/>
          <w:bCs/>
        </w:rPr>
        <w:t>.</w:t>
      </w:r>
    </w:p>
    <w:p w:rsidR="00E8749C" w:rsidRPr="00B444A0" w:rsidRDefault="00E8749C" w:rsidP="00B444A0">
      <w:pPr>
        <w:numPr>
          <w:ilvl w:val="0"/>
          <w:numId w:val="4"/>
        </w:numPr>
        <w:autoSpaceDE w:val="0"/>
        <w:spacing w:after="0" w:line="240" w:lineRule="auto"/>
        <w:jc w:val="both"/>
        <w:rPr>
          <w:rFonts w:ascii="Arial Narrow" w:hAnsi="Arial Narrow" w:cs="Liberation Sans"/>
          <w:bCs/>
        </w:rPr>
      </w:pPr>
      <w:r w:rsidRPr="00B444A0">
        <w:rPr>
          <w:rFonts w:ascii="Arial Narrow" w:hAnsi="Arial Narrow" w:cs="Liberation Sans"/>
          <w:b/>
          <w:bCs/>
          <w:u w:val="single"/>
        </w:rPr>
        <w:t>OBJETIVO</w:t>
      </w:r>
    </w:p>
    <w:p w:rsidR="00E8749C" w:rsidRDefault="00E8749C" w:rsidP="00B444A0">
      <w:pPr>
        <w:pStyle w:val="western"/>
        <w:spacing w:before="0" w:after="0"/>
        <w:jc w:val="both"/>
        <w:rPr>
          <w:rFonts w:ascii="Arial Narrow" w:hAnsi="Arial Narrow" w:cs="Liberation Sans"/>
          <w:bCs/>
          <w:sz w:val="22"/>
          <w:szCs w:val="22"/>
        </w:rPr>
      </w:pPr>
      <w:r w:rsidRPr="00B444A0">
        <w:rPr>
          <w:rFonts w:ascii="Arial Narrow" w:hAnsi="Arial Narrow" w:cs="Liberation Sans"/>
          <w:bCs/>
          <w:sz w:val="22"/>
          <w:szCs w:val="22"/>
        </w:rPr>
        <w:t>A presente especificação tem por objetivo caracterizar a obra de m</w:t>
      </w:r>
      <w:r w:rsidR="00D269E8" w:rsidRPr="00B444A0">
        <w:rPr>
          <w:rFonts w:ascii="Arial Narrow" w:hAnsi="Arial Narrow" w:cs="Liberation Sans"/>
          <w:bCs/>
          <w:sz w:val="22"/>
          <w:szCs w:val="22"/>
        </w:rPr>
        <w:t xml:space="preserve">elhoria da pavimentação da </w:t>
      </w:r>
      <w:r w:rsidR="00F126E0" w:rsidRPr="00B444A0">
        <w:rPr>
          <w:rFonts w:ascii="Arial Narrow" w:hAnsi="Arial Narrow" w:cs="Liberation Sans"/>
          <w:bCs/>
          <w:sz w:val="22"/>
          <w:szCs w:val="22"/>
        </w:rPr>
        <w:t xml:space="preserve">Avenida </w:t>
      </w:r>
      <w:r w:rsidR="00F8289F">
        <w:rPr>
          <w:rFonts w:ascii="Arial Narrow" w:hAnsi="Arial Narrow" w:cs="Liberation Sans"/>
          <w:bCs/>
          <w:sz w:val="22"/>
          <w:szCs w:val="22"/>
        </w:rPr>
        <w:t>da Américas</w:t>
      </w:r>
      <w:r w:rsidR="00F126E0" w:rsidRPr="00B444A0">
        <w:rPr>
          <w:rFonts w:ascii="Arial Narrow" w:hAnsi="Arial Narrow" w:cs="Liberation Sans"/>
          <w:bCs/>
          <w:sz w:val="22"/>
          <w:szCs w:val="22"/>
        </w:rPr>
        <w:t xml:space="preserve">, </w:t>
      </w:r>
      <w:r w:rsidR="00F8289F" w:rsidRPr="00F8289F">
        <w:rPr>
          <w:rFonts w:ascii="Arial Narrow" w:hAnsi="Arial Narrow" w:cs="Liberation Sans"/>
          <w:bCs/>
          <w:sz w:val="22"/>
          <w:szCs w:val="22"/>
        </w:rPr>
        <w:t xml:space="preserve">iniciando no cruzamento da Rua Carlos </w:t>
      </w:r>
      <w:proofErr w:type="spellStart"/>
      <w:r w:rsidR="00F8289F" w:rsidRPr="00F8289F">
        <w:rPr>
          <w:rFonts w:ascii="Arial Narrow" w:hAnsi="Arial Narrow" w:cs="Liberation Sans"/>
          <w:bCs/>
          <w:sz w:val="22"/>
          <w:szCs w:val="22"/>
        </w:rPr>
        <w:t>Baumel</w:t>
      </w:r>
      <w:proofErr w:type="spellEnd"/>
      <w:r w:rsidR="00F8289F" w:rsidRPr="00F8289F">
        <w:rPr>
          <w:rFonts w:ascii="Arial Narrow" w:hAnsi="Arial Narrow" w:cs="Liberation Sans"/>
          <w:bCs/>
          <w:sz w:val="22"/>
          <w:szCs w:val="22"/>
        </w:rPr>
        <w:t xml:space="preserve"> e finalizando na Ponte sobre o Rio </w:t>
      </w:r>
      <w:proofErr w:type="spellStart"/>
      <w:r w:rsidR="004F5A4E">
        <w:rPr>
          <w:rFonts w:ascii="Arial Narrow" w:hAnsi="Arial Narrow" w:cs="Liberation Sans"/>
          <w:bCs/>
        </w:rPr>
        <w:t>Guavirova</w:t>
      </w:r>
      <w:proofErr w:type="spellEnd"/>
      <w:r w:rsidR="00F8289F" w:rsidRPr="00F8289F">
        <w:rPr>
          <w:rFonts w:ascii="Arial Narrow" w:hAnsi="Arial Narrow" w:cs="Liberation Sans"/>
          <w:bCs/>
          <w:sz w:val="22"/>
          <w:szCs w:val="22"/>
        </w:rPr>
        <w:t xml:space="preserve"> na ligação do Centro da cidade à localidade de Serrinha, Perímetro Urbano de nosso município</w:t>
      </w:r>
      <w:r w:rsidRPr="00B444A0">
        <w:rPr>
          <w:rFonts w:ascii="Arial Narrow" w:hAnsi="Arial Narrow" w:cs="Liberation Sans"/>
          <w:bCs/>
          <w:sz w:val="22"/>
          <w:szCs w:val="22"/>
        </w:rPr>
        <w:t xml:space="preserve">, com extensão total de </w:t>
      </w:r>
      <w:r w:rsidR="00DC5854">
        <w:rPr>
          <w:rFonts w:ascii="Arial Narrow" w:hAnsi="Arial Narrow" w:cs="Liberation Sans"/>
          <w:bCs/>
          <w:sz w:val="22"/>
          <w:szCs w:val="22"/>
        </w:rPr>
        <w:t>17</w:t>
      </w:r>
      <w:r w:rsidR="00250E96">
        <w:rPr>
          <w:rFonts w:ascii="Arial Narrow" w:hAnsi="Arial Narrow" w:cs="Liberation Sans"/>
          <w:bCs/>
          <w:sz w:val="22"/>
          <w:szCs w:val="22"/>
        </w:rPr>
        <w:t>3</w:t>
      </w:r>
      <w:r w:rsidR="00F8289F">
        <w:rPr>
          <w:rFonts w:ascii="Arial Narrow" w:hAnsi="Arial Narrow" w:cs="Liberation Sans"/>
          <w:bCs/>
          <w:sz w:val="22"/>
          <w:szCs w:val="22"/>
        </w:rPr>
        <w:t>0,00</w:t>
      </w:r>
      <w:r w:rsidRPr="00B444A0">
        <w:rPr>
          <w:rFonts w:ascii="Arial Narrow" w:hAnsi="Arial Narrow" w:cs="Liberation Sans"/>
          <w:bCs/>
          <w:sz w:val="22"/>
          <w:szCs w:val="22"/>
        </w:rPr>
        <w:t xml:space="preserve">m, e área total de </w:t>
      </w:r>
      <w:r w:rsidR="00DC5854">
        <w:rPr>
          <w:rFonts w:ascii="Arial Narrow" w:hAnsi="Arial Narrow" w:cs="Liberation Sans"/>
          <w:bCs/>
          <w:sz w:val="22"/>
          <w:szCs w:val="22"/>
        </w:rPr>
        <w:t>7545,00</w:t>
      </w:r>
      <w:r w:rsidR="007B359B" w:rsidRPr="00B444A0">
        <w:rPr>
          <w:rFonts w:ascii="Arial Narrow" w:hAnsi="Arial Narrow" w:cs="Liberation Sans"/>
          <w:bCs/>
          <w:sz w:val="22"/>
          <w:szCs w:val="22"/>
        </w:rPr>
        <w:t xml:space="preserve">m². </w:t>
      </w:r>
      <w:r w:rsidR="00D464B4" w:rsidRPr="00B444A0">
        <w:rPr>
          <w:rFonts w:ascii="Arial Narrow" w:hAnsi="Arial Narrow" w:cs="Liberation Sans"/>
          <w:bCs/>
          <w:sz w:val="22"/>
          <w:szCs w:val="22"/>
        </w:rPr>
        <w:t>O</w:t>
      </w:r>
      <w:r w:rsidR="007B359B" w:rsidRPr="00B444A0">
        <w:rPr>
          <w:rFonts w:ascii="Arial Narrow" w:hAnsi="Arial Narrow" w:cs="Liberation Sans"/>
          <w:bCs/>
          <w:sz w:val="22"/>
          <w:szCs w:val="22"/>
        </w:rPr>
        <w:t xml:space="preserve"> recape</w:t>
      </w:r>
      <w:r w:rsidR="00D269E8" w:rsidRPr="00B444A0">
        <w:rPr>
          <w:rFonts w:ascii="Arial Narrow" w:hAnsi="Arial Narrow" w:cs="Liberation Sans"/>
          <w:bCs/>
          <w:sz w:val="22"/>
          <w:szCs w:val="22"/>
        </w:rPr>
        <w:t xml:space="preserve"> </w:t>
      </w:r>
      <w:r w:rsidR="007B359B" w:rsidRPr="00B444A0">
        <w:rPr>
          <w:rFonts w:ascii="Arial Narrow" w:hAnsi="Arial Narrow" w:cs="Liberation Sans"/>
          <w:bCs/>
          <w:sz w:val="22"/>
          <w:szCs w:val="22"/>
        </w:rPr>
        <w:t xml:space="preserve">sobre pavimentação asfáltica </w:t>
      </w:r>
      <w:r w:rsidR="00D464B4" w:rsidRPr="00B444A0">
        <w:rPr>
          <w:rFonts w:ascii="Arial Narrow" w:hAnsi="Arial Narrow" w:cs="Liberation Sans"/>
          <w:bCs/>
          <w:sz w:val="22"/>
          <w:szCs w:val="22"/>
        </w:rPr>
        <w:t xml:space="preserve">existente, </w:t>
      </w:r>
      <w:r w:rsidR="00D269E8" w:rsidRPr="00B444A0">
        <w:rPr>
          <w:rFonts w:ascii="Arial Narrow" w:hAnsi="Arial Narrow" w:cs="Liberation Sans"/>
          <w:bCs/>
          <w:sz w:val="22"/>
          <w:szCs w:val="22"/>
        </w:rPr>
        <w:t xml:space="preserve">será executada </w:t>
      </w:r>
      <w:r w:rsidR="00DC5854">
        <w:rPr>
          <w:rFonts w:ascii="Arial Narrow" w:hAnsi="Arial Narrow" w:cs="Liberation Sans"/>
          <w:bCs/>
          <w:sz w:val="22"/>
          <w:szCs w:val="22"/>
        </w:rPr>
        <w:t xml:space="preserve">em 8 </w:t>
      </w:r>
      <w:r w:rsidR="00F126E0" w:rsidRPr="00B444A0">
        <w:rPr>
          <w:rFonts w:ascii="Arial Narrow" w:hAnsi="Arial Narrow" w:cs="Liberation Sans"/>
          <w:bCs/>
          <w:sz w:val="22"/>
          <w:szCs w:val="22"/>
        </w:rPr>
        <w:t>trecho</w:t>
      </w:r>
      <w:r w:rsidR="00DC5854">
        <w:rPr>
          <w:rFonts w:ascii="Arial Narrow" w:hAnsi="Arial Narrow" w:cs="Liberation Sans"/>
          <w:bCs/>
          <w:sz w:val="22"/>
          <w:szCs w:val="22"/>
        </w:rPr>
        <w:t xml:space="preserve">s e dois pontos isolados, o serviço </w:t>
      </w:r>
      <w:r w:rsidR="00F8289F">
        <w:rPr>
          <w:rFonts w:ascii="Arial Narrow" w:hAnsi="Arial Narrow" w:cs="Liberation Sans"/>
          <w:bCs/>
          <w:sz w:val="22"/>
          <w:szCs w:val="22"/>
        </w:rPr>
        <w:t xml:space="preserve">de sinalização </w:t>
      </w:r>
      <w:r w:rsidR="00DC5854">
        <w:rPr>
          <w:rFonts w:ascii="Arial Narrow" w:hAnsi="Arial Narrow" w:cs="Liberation Sans"/>
          <w:bCs/>
          <w:sz w:val="22"/>
          <w:szCs w:val="22"/>
        </w:rPr>
        <w:t>será</w:t>
      </w:r>
      <w:r w:rsidR="00F8289F">
        <w:rPr>
          <w:rFonts w:ascii="Arial Narrow" w:hAnsi="Arial Narrow" w:cs="Liberation Sans"/>
          <w:bCs/>
          <w:sz w:val="22"/>
          <w:szCs w:val="22"/>
        </w:rPr>
        <w:t xml:space="preserve"> executado em toda a extensão s</w:t>
      </w:r>
      <w:r w:rsidR="00DC5854">
        <w:rPr>
          <w:rFonts w:ascii="Arial Narrow" w:hAnsi="Arial Narrow" w:cs="Liberation Sans"/>
          <w:bCs/>
          <w:sz w:val="22"/>
          <w:szCs w:val="22"/>
        </w:rPr>
        <w:t>em interrupção e ligando os oito</w:t>
      </w:r>
      <w:r w:rsidR="00F8289F">
        <w:rPr>
          <w:rFonts w:ascii="Arial Narrow" w:hAnsi="Arial Narrow" w:cs="Liberation Sans"/>
          <w:bCs/>
          <w:sz w:val="22"/>
          <w:szCs w:val="22"/>
        </w:rPr>
        <w:t xml:space="preserve"> trechos de recapeamento asfáltico</w:t>
      </w:r>
      <w:r w:rsidR="00F126E0" w:rsidRPr="00B444A0">
        <w:rPr>
          <w:rFonts w:ascii="Arial Narrow" w:hAnsi="Arial Narrow" w:cs="Liberation Sans"/>
          <w:bCs/>
          <w:sz w:val="22"/>
          <w:szCs w:val="22"/>
        </w:rPr>
        <w:t>, c</w:t>
      </w:r>
      <w:r w:rsidRPr="00B444A0">
        <w:rPr>
          <w:rFonts w:ascii="Arial Narrow" w:hAnsi="Arial Narrow" w:cs="Liberation Sans"/>
          <w:bCs/>
          <w:sz w:val="22"/>
          <w:szCs w:val="22"/>
        </w:rPr>
        <w:t xml:space="preserve">onforme </w:t>
      </w:r>
      <w:r w:rsidR="00F8289F">
        <w:rPr>
          <w:rFonts w:ascii="Arial Narrow" w:hAnsi="Arial Narrow" w:cs="Liberation Sans"/>
          <w:bCs/>
          <w:sz w:val="22"/>
          <w:szCs w:val="22"/>
        </w:rPr>
        <w:t>o</w:t>
      </w:r>
      <w:r w:rsidRPr="00B444A0">
        <w:rPr>
          <w:rFonts w:ascii="Arial Narrow" w:hAnsi="Arial Narrow" w:cs="Liberation Sans"/>
          <w:bCs/>
          <w:sz w:val="22"/>
          <w:szCs w:val="22"/>
        </w:rPr>
        <w:t xml:space="preserve"> projeto. </w:t>
      </w:r>
    </w:p>
    <w:p w:rsidR="00F8289F" w:rsidRDefault="00F8289F" w:rsidP="00B444A0">
      <w:pPr>
        <w:pStyle w:val="western"/>
        <w:spacing w:before="0" w:after="0"/>
        <w:jc w:val="both"/>
        <w:rPr>
          <w:rFonts w:ascii="Arial Narrow" w:hAnsi="Arial Narrow" w:cs="Liberation Sans"/>
          <w:bCs/>
          <w:sz w:val="22"/>
          <w:szCs w:val="22"/>
        </w:rPr>
      </w:pPr>
    </w:p>
    <w:p w:rsidR="00F8289F" w:rsidRPr="00F8289F" w:rsidRDefault="00F8289F" w:rsidP="00F8289F">
      <w:pPr>
        <w:numPr>
          <w:ilvl w:val="0"/>
          <w:numId w:val="4"/>
        </w:numPr>
        <w:autoSpaceDE w:val="0"/>
        <w:spacing w:after="0" w:line="240" w:lineRule="auto"/>
        <w:jc w:val="both"/>
        <w:rPr>
          <w:rFonts w:ascii="Arial Narrow" w:hAnsi="Arial Narrow" w:cs="Liberation Sans"/>
          <w:bCs/>
        </w:rPr>
      </w:pPr>
      <w:r>
        <w:rPr>
          <w:rFonts w:ascii="Arial Narrow" w:hAnsi="Arial Narrow" w:cs="Liberation Sans"/>
          <w:b/>
          <w:bCs/>
          <w:u w:val="single"/>
        </w:rPr>
        <w:t>DESCRIÇÃO DOS TRECHOS</w:t>
      </w:r>
    </w:p>
    <w:p w:rsidR="00F8289F" w:rsidRDefault="00F8289F" w:rsidP="00F8289F">
      <w:pPr>
        <w:autoSpaceDE w:val="0"/>
        <w:spacing w:after="0" w:line="240" w:lineRule="auto"/>
        <w:jc w:val="both"/>
        <w:rPr>
          <w:rFonts w:ascii="Arial Narrow" w:hAnsi="Arial Narrow" w:cs="Liberation Sans"/>
          <w:b/>
          <w:bCs/>
          <w:u w:val="single"/>
        </w:rPr>
      </w:pPr>
      <w:r>
        <w:rPr>
          <w:rFonts w:ascii="Arial Narrow" w:hAnsi="Arial Narrow" w:cs="Liberation Sans"/>
          <w:b/>
          <w:bCs/>
          <w:u w:val="single"/>
        </w:rPr>
        <w:t xml:space="preserve">TRECHO 01: </w:t>
      </w:r>
    </w:p>
    <w:p w:rsidR="00F8289F" w:rsidRPr="00925797" w:rsidRDefault="00F8289F" w:rsidP="00F8289F">
      <w:pPr>
        <w:autoSpaceDE w:val="0"/>
        <w:spacing w:after="0" w:line="240" w:lineRule="auto"/>
        <w:jc w:val="both"/>
        <w:rPr>
          <w:rFonts w:ascii="Arial Narrow" w:hAnsi="Arial Narrow" w:cs="Liberation Sans"/>
          <w:bCs/>
        </w:rPr>
      </w:pPr>
      <w:r w:rsidRPr="00925797">
        <w:rPr>
          <w:rFonts w:ascii="Arial Narrow" w:hAnsi="Arial Narrow" w:cs="Liberation Sans"/>
          <w:bCs/>
        </w:rPr>
        <w:t xml:space="preserve">Início no cruzamento da Rua Carlos </w:t>
      </w:r>
      <w:proofErr w:type="spellStart"/>
      <w:r w:rsidRPr="00925797">
        <w:rPr>
          <w:rFonts w:ascii="Arial Narrow" w:hAnsi="Arial Narrow" w:cs="Liberation Sans"/>
          <w:bCs/>
        </w:rPr>
        <w:t>Baumel</w:t>
      </w:r>
      <w:proofErr w:type="spellEnd"/>
      <w:r w:rsidRPr="00925797">
        <w:rPr>
          <w:rFonts w:ascii="Arial Narrow" w:hAnsi="Arial Narrow" w:cs="Liberation Sans"/>
          <w:bCs/>
        </w:rPr>
        <w:t xml:space="preserve"> com a Avenida das Américas, com extensão de </w:t>
      </w:r>
      <w:r w:rsidR="00A978E3">
        <w:rPr>
          <w:rFonts w:ascii="Arial Narrow" w:hAnsi="Arial Narrow" w:cs="Liberation Sans"/>
          <w:bCs/>
        </w:rPr>
        <w:t>630</w:t>
      </w:r>
      <w:r w:rsidRPr="00925797">
        <w:rPr>
          <w:rFonts w:ascii="Arial Narrow" w:hAnsi="Arial Narrow" w:cs="Liberation Sans"/>
          <w:bCs/>
        </w:rPr>
        <w:t>,00m</w:t>
      </w:r>
      <w:r w:rsidR="00925797" w:rsidRPr="00925797">
        <w:rPr>
          <w:rFonts w:ascii="Arial Narrow" w:hAnsi="Arial Narrow" w:cs="Liberation Sans"/>
          <w:bCs/>
        </w:rPr>
        <w:t xml:space="preserve"> e largura da pista iniciando em 8,70m e finalizando com 8,40m. </w:t>
      </w:r>
      <w:r w:rsidR="00D034B0">
        <w:rPr>
          <w:rFonts w:ascii="Arial Narrow" w:hAnsi="Arial Narrow" w:cs="Liberation Sans"/>
          <w:bCs/>
        </w:rPr>
        <w:t>O trecho possui meio fio dos dois lados da pista.</w:t>
      </w:r>
    </w:p>
    <w:p w:rsidR="00925797" w:rsidRPr="00925797" w:rsidRDefault="00A978E3" w:rsidP="00F8289F">
      <w:pPr>
        <w:autoSpaceDE w:val="0"/>
        <w:spacing w:after="0" w:line="240" w:lineRule="auto"/>
        <w:jc w:val="both"/>
        <w:rPr>
          <w:rFonts w:ascii="Arial Narrow" w:hAnsi="Arial Narrow" w:cs="Liberation Sans"/>
          <w:bCs/>
        </w:rPr>
      </w:pPr>
      <w:r>
        <w:rPr>
          <w:rFonts w:ascii="Arial Narrow" w:hAnsi="Arial Narrow" w:cs="Liberation Sans"/>
          <w:bCs/>
        </w:rPr>
        <w:t>Área do TRECHO 01: 4.922,05</w:t>
      </w:r>
      <w:r w:rsidR="00925797" w:rsidRPr="00925797">
        <w:rPr>
          <w:rFonts w:ascii="Arial Narrow" w:hAnsi="Arial Narrow" w:cs="Liberation Sans"/>
          <w:bCs/>
        </w:rPr>
        <w:t>m²</w:t>
      </w:r>
    </w:p>
    <w:p w:rsidR="00925797" w:rsidRPr="00925797" w:rsidRDefault="00925797" w:rsidP="00F8289F">
      <w:pPr>
        <w:autoSpaceDE w:val="0"/>
        <w:spacing w:after="0" w:line="240" w:lineRule="auto"/>
        <w:jc w:val="both"/>
        <w:rPr>
          <w:rFonts w:ascii="Arial Narrow" w:hAnsi="Arial Narrow" w:cs="Liberation Sans"/>
          <w:bCs/>
        </w:rPr>
      </w:pPr>
      <w:r w:rsidRPr="00925797">
        <w:rPr>
          <w:rFonts w:ascii="Arial Narrow" w:hAnsi="Arial Narrow" w:cs="Liberation Sans"/>
          <w:bCs/>
        </w:rPr>
        <w:t xml:space="preserve">Volume do </w:t>
      </w:r>
      <w:proofErr w:type="spellStart"/>
      <w:r w:rsidRPr="00925797">
        <w:rPr>
          <w:rFonts w:ascii="Arial Narrow" w:hAnsi="Arial Narrow" w:cs="Liberation Sans"/>
          <w:bCs/>
        </w:rPr>
        <w:t>reperfil</w:t>
      </w:r>
      <w:r w:rsidR="00A978E3">
        <w:rPr>
          <w:rFonts w:ascii="Arial Narrow" w:hAnsi="Arial Narrow" w:cs="Liberation Sans"/>
          <w:bCs/>
        </w:rPr>
        <w:t>amento</w:t>
      </w:r>
      <w:proofErr w:type="spellEnd"/>
      <w:r w:rsidR="00A978E3">
        <w:rPr>
          <w:rFonts w:ascii="Arial Narrow" w:hAnsi="Arial Narrow" w:cs="Liberation Sans"/>
          <w:bCs/>
        </w:rPr>
        <w:t xml:space="preserve"> de 2cm do TRECHO 01: 98,44</w:t>
      </w:r>
      <w:r w:rsidRPr="00925797">
        <w:rPr>
          <w:rFonts w:ascii="Arial Narrow" w:hAnsi="Arial Narrow" w:cs="Liberation Sans"/>
          <w:bCs/>
        </w:rPr>
        <w:t>m³</w:t>
      </w:r>
    </w:p>
    <w:p w:rsidR="00925797" w:rsidRDefault="00925797" w:rsidP="00F8289F">
      <w:pPr>
        <w:autoSpaceDE w:val="0"/>
        <w:spacing w:after="0" w:line="240" w:lineRule="auto"/>
        <w:jc w:val="both"/>
        <w:rPr>
          <w:rFonts w:ascii="Arial Narrow" w:hAnsi="Arial Narrow" w:cs="Liberation Sans"/>
          <w:bCs/>
        </w:rPr>
      </w:pPr>
      <w:r w:rsidRPr="00925797">
        <w:rPr>
          <w:rFonts w:ascii="Arial Narrow" w:hAnsi="Arial Narrow" w:cs="Liberation Sans"/>
          <w:bCs/>
        </w:rPr>
        <w:t>Volume de recapeam</w:t>
      </w:r>
      <w:r w:rsidR="00A978E3">
        <w:rPr>
          <w:rFonts w:ascii="Arial Narrow" w:hAnsi="Arial Narrow" w:cs="Liberation Sans"/>
          <w:bCs/>
        </w:rPr>
        <w:t>ento de 4cm do TRECHO 01: 196,88</w:t>
      </w:r>
      <w:r w:rsidRPr="00925797">
        <w:rPr>
          <w:rFonts w:ascii="Arial Narrow" w:hAnsi="Arial Narrow" w:cs="Liberation Sans"/>
          <w:bCs/>
        </w:rPr>
        <w:t>m³</w:t>
      </w:r>
    </w:p>
    <w:p w:rsidR="00925797" w:rsidRDefault="00925797" w:rsidP="00F8289F">
      <w:pPr>
        <w:autoSpaceDE w:val="0"/>
        <w:spacing w:after="0" w:line="240" w:lineRule="auto"/>
        <w:jc w:val="both"/>
        <w:rPr>
          <w:rFonts w:ascii="Arial Narrow" w:hAnsi="Arial Narrow" w:cs="Liberation Sans"/>
          <w:bCs/>
        </w:rPr>
      </w:pPr>
      <w:r>
        <w:rPr>
          <w:rFonts w:ascii="Arial Narrow" w:hAnsi="Arial Narrow" w:cs="Liberation Sans"/>
          <w:bCs/>
        </w:rPr>
        <w:t>Volume to</w:t>
      </w:r>
      <w:r w:rsidR="00A978E3">
        <w:rPr>
          <w:rFonts w:ascii="Arial Narrow" w:hAnsi="Arial Narrow" w:cs="Liberation Sans"/>
          <w:bCs/>
        </w:rPr>
        <w:t>tal de CBUQ do TRECHO 01: 708,77</w:t>
      </w:r>
      <w:r>
        <w:rPr>
          <w:rFonts w:ascii="Arial Narrow" w:hAnsi="Arial Narrow" w:cs="Liberation Sans"/>
          <w:bCs/>
        </w:rPr>
        <w:t>t</w:t>
      </w:r>
    </w:p>
    <w:p w:rsidR="00D54646" w:rsidRDefault="00D54646" w:rsidP="00D54646">
      <w:pPr>
        <w:autoSpaceDE w:val="0"/>
        <w:spacing w:after="0" w:line="240" w:lineRule="auto"/>
        <w:jc w:val="both"/>
        <w:rPr>
          <w:rFonts w:ascii="Arial Narrow" w:hAnsi="Arial Narrow" w:cs="Liberation Sans"/>
          <w:b/>
          <w:bCs/>
          <w:u w:val="single"/>
        </w:rPr>
      </w:pPr>
      <w:r>
        <w:rPr>
          <w:rFonts w:ascii="Arial Narrow" w:hAnsi="Arial Narrow" w:cs="Liberation Sans"/>
          <w:b/>
          <w:bCs/>
          <w:u w:val="single"/>
        </w:rPr>
        <w:t>TRECHO 0</w:t>
      </w:r>
      <w:r w:rsidR="00AA083D">
        <w:rPr>
          <w:rFonts w:ascii="Arial Narrow" w:hAnsi="Arial Narrow" w:cs="Liberation Sans"/>
          <w:b/>
          <w:bCs/>
          <w:u w:val="single"/>
        </w:rPr>
        <w:t>2</w:t>
      </w:r>
      <w:r>
        <w:rPr>
          <w:rFonts w:ascii="Arial Narrow" w:hAnsi="Arial Narrow" w:cs="Liberation Sans"/>
          <w:b/>
          <w:bCs/>
          <w:u w:val="single"/>
        </w:rPr>
        <w:t xml:space="preserve">: </w:t>
      </w:r>
    </w:p>
    <w:p w:rsidR="00D54646" w:rsidRPr="00925797" w:rsidRDefault="00D54646" w:rsidP="00D54646">
      <w:pPr>
        <w:autoSpaceDE w:val="0"/>
        <w:spacing w:after="0" w:line="240" w:lineRule="auto"/>
        <w:jc w:val="both"/>
        <w:rPr>
          <w:rFonts w:ascii="Arial Narrow" w:hAnsi="Arial Narrow" w:cs="Liberation Sans"/>
          <w:bCs/>
        </w:rPr>
      </w:pPr>
      <w:r w:rsidRPr="00925797">
        <w:rPr>
          <w:rFonts w:ascii="Arial Narrow" w:hAnsi="Arial Narrow" w:cs="Liberation Sans"/>
          <w:bCs/>
        </w:rPr>
        <w:t xml:space="preserve">Início </w:t>
      </w:r>
      <w:r>
        <w:rPr>
          <w:rFonts w:ascii="Arial Narrow" w:hAnsi="Arial Narrow" w:cs="Liberation Sans"/>
          <w:bCs/>
        </w:rPr>
        <w:t>a 720m d</w:t>
      </w:r>
      <w:r w:rsidRPr="00925797">
        <w:rPr>
          <w:rFonts w:ascii="Arial Narrow" w:hAnsi="Arial Narrow" w:cs="Liberation Sans"/>
          <w:bCs/>
        </w:rPr>
        <w:t xml:space="preserve">o cruzamento da Rua Carlos </w:t>
      </w:r>
      <w:proofErr w:type="spellStart"/>
      <w:r w:rsidRPr="00925797">
        <w:rPr>
          <w:rFonts w:ascii="Arial Narrow" w:hAnsi="Arial Narrow" w:cs="Liberation Sans"/>
          <w:bCs/>
        </w:rPr>
        <w:t>Baumel</w:t>
      </w:r>
      <w:proofErr w:type="spellEnd"/>
      <w:r w:rsidRPr="00925797">
        <w:rPr>
          <w:rFonts w:ascii="Arial Narrow" w:hAnsi="Arial Narrow" w:cs="Liberation Sans"/>
          <w:bCs/>
        </w:rPr>
        <w:t xml:space="preserve"> com a Avenida das Américas, com extensão de </w:t>
      </w:r>
      <w:r>
        <w:rPr>
          <w:rFonts w:ascii="Arial Narrow" w:hAnsi="Arial Narrow" w:cs="Liberation Sans"/>
          <w:bCs/>
        </w:rPr>
        <w:t>6</w:t>
      </w:r>
      <w:r w:rsidRPr="00925797">
        <w:rPr>
          <w:rFonts w:ascii="Arial Narrow" w:hAnsi="Arial Narrow" w:cs="Liberation Sans"/>
          <w:bCs/>
        </w:rPr>
        <w:t>0,00m e largura da pista iniciando em 8,</w:t>
      </w:r>
      <w:r>
        <w:rPr>
          <w:rFonts w:ascii="Arial Narrow" w:hAnsi="Arial Narrow" w:cs="Liberation Sans"/>
          <w:bCs/>
        </w:rPr>
        <w:t>9</w:t>
      </w:r>
      <w:r w:rsidRPr="00925797">
        <w:rPr>
          <w:rFonts w:ascii="Arial Narrow" w:hAnsi="Arial Narrow" w:cs="Liberation Sans"/>
          <w:bCs/>
        </w:rPr>
        <w:t xml:space="preserve">0m e finalizando com </w:t>
      </w:r>
      <w:r>
        <w:rPr>
          <w:rFonts w:ascii="Arial Narrow" w:hAnsi="Arial Narrow" w:cs="Liberation Sans"/>
          <w:bCs/>
        </w:rPr>
        <w:t>6,70</w:t>
      </w:r>
      <w:r w:rsidRPr="00925797">
        <w:rPr>
          <w:rFonts w:ascii="Arial Narrow" w:hAnsi="Arial Narrow" w:cs="Liberation Sans"/>
          <w:bCs/>
        </w:rPr>
        <w:t xml:space="preserve">m. </w:t>
      </w:r>
      <w:r w:rsidR="00D034B0">
        <w:rPr>
          <w:rFonts w:ascii="Arial Narrow" w:hAnsi="Arial Narrow" w:cs="Liberation Sans"/>
          <w:bCs/>
        </w:rPr>
        <w:t>O trecho possui meio fio dos dois lados da pista.</w:t>
      </w:r>
    </w:p>
    <w:p w:rsidR="00D54646" w:rsidRPr="00925797" w:rsidRDefault="00D54646" w:rsidP="00D54646">
      <w:pPr>
        <w:autoSpaceDE w:val="0"/>
        <w:spacing w:after="0" w:line="240" w:lineRule="auto"/>
        <w:jc w:val="both"/>
        <w:rPr>
          <w:rFonts w:ascii="Arial Narrow" w:hAnsi="Arial Narrow" w:cs="Liberation Sans"/>
          <w:bCs/>
        </w:rPr>
      </w:pPr>
      <w:r w:rsidRPr="00925797">
        <w:rPr>
          <w:rFonts w:ascii="Arial Narrow" w:hAnsi="Arial Narrow" w:cs="Liberation Sans"/>
          <w:bCs/>
        </w:rPr>
        <w:t>Área do TRECHO 0</w:t>
      </w:r>
      <w:r w:rsidR="00AA083D">
        <w:rPr>
          <w:rFonts w:ascii="Arial Narrow" w:hAnsi="Arial Narrow" w:cs="Liberation Sans"/>
          <w:bCs/>
        </w:rPr>
        <w:t>2</w:t>
      </w:r>
      <w:r w:rsidRPr="00925797">
        <w:rPr>
          <w:rFonts w:ascii="Arial Narrow" w:hAnsi="Arial Narrow" w:cs="Liberation Sans"/>
          <w:bCs/>
        </w:rPr>
        <w:t xml:space="preserve">: </w:t>
      </w:r>
      <w:r>
        <w:rPr>
          <w:rFonts w:ascii="Arial Narrow" w:hAnsi="Arial Narrow" w:cs="Liberation Sans"/>
          <w:bCs/>
        </w:rPr>
        <w:t>402,56</w:t>
      </w:r>
      <w:r w:rsidRPr="00925797">
        <w:rPr>
          <w:rFonts w:ascii="Arial Narrow" w:hAnsi="Arial Narrow" w:cs="Liberation Sans"/>
          <w:bCs/>
        </w:rPr>
        <w:t>m²</w:t>
      </w:r>
    </w:p>
    <w:p w:rsidR="00D54646" w:rsidRPr="00925797" w:rsidRDefault="00D54646" w:rsidP="00D54646">
      <w:pPr>
        <w:autoSpaceDE w:val="0"/>
        <w:spacing w:after="0" w:line="240" w:lineRule="auto"/>
        <w:jc w:val="both"/>
        <w:rPr>
          <w:rFonts w:ascii="Arial Narrow" w:hAnsi="Arial Narrow" w:cs="Liberation Sans"/>
          <w:bCs/>
        </w:rPr>
      </w:pPr>
      <w:r w:rsidRPr="00925797">
        <w:rPr>
          <w:rFonts w:ascii="Arial Narrow" w:hAnsi="Arial Narrow" w:cs="Liberation Sans"/>
          <w:bCs/>
        </w:rPr>
        <w:t xml:space="preserve">Volume do </w:t>
      </w:r>
      <w:proofErr w:type="spellStart"/>
      <w:r w:rsidRPr="00925797">
        <w:rPr>
          <w:rFonts w:ascii="Arial Narrow" w:hAnsi="Arial Narrow" w:cs="Liberation Sans"/>
          <w:bCs/>
        </w:rPr>
        <w:t>reperfilamento</w:t>
      </w:r>
      <w:proofErr w:type="spellEnd"/>
      <w:r w:rsidRPr="00925797">
        <w:rPr>
          <w:rFonts w:ascii="Arial Narrow" w:hAnsi="Arial Narrow" w:cs="Liberation Sans"/>
          <w:bCs/>
        </w:rPr>
        <w:t xml:space="preserve"> de 2cm do TRECHO 0</w:t>
      </w:r>
      <w:r w:rsidR="00AA083D">
        <w:rPr>
          <w:rFonts w:ascii="Arial Narrow" w:hAnsi="Arial Narrow" w:cs="Liberation Sans"/>
          <w:bCs/>
        </w:rPr>
        <w:t>2</w:t>
      </w:r>
      <w:r w:rsidRPr="00925797">
        <w:rPr>
          <w:rFonts w:ascii="Arial Narrow" w:hAnsi="Arial Narrow" w:cs="Liberation Sans"/>
          <w:bCs/>
        </w:rPr>
        <w:t xml:space="preserve">: </w:t>
      </w:r>
      <w:r>
        <w:rPr>
          <w:rFonts w:ascii="Arial Narrow" w:hAnsi="Arial Narrow" w:cs="Liberation Sans"/>
          <w:bCs/>
        </w:rPr>
        <w:t>8,05</w:t>
      </w:r>
      <w:r w:rsidRPr="00925797">
        <w:rPr>
          <w:rFonts w:ascii="Arial Narrow" w:hAnsi="Arial Narrow" w:cs="Liberation Sans"/>
          <w:bCs/>
        </w:rPr>
        <w:t>m³</w:t>
      </w:r>
    </w:p>
    <w:p w:rsidR="00D54646" w:rsidRDefault="00D54646" w:rsidP="00D54646">
      <w:pPr>
        <w:autoSpaceDE w:val="0"/>
        <w:spacing w:after="0" w:line="240" w:lineRule="auto"/>
        <w:jc w:val="both"/>
        <w:rPr>
          <w:rFonts w:ascii="Arial Narrow" w:hAnsi="Arial Narrow" w:cs="Liberation Sans"/>
          <w:bCs/>
        </w:rPr>
      </w:pPr>
      <w:r w:rsidRPr="00925797">
        <w:rPr>
          <w:rFonts w:ascii="Arial Narrow" w:hAnsi="Arial Narrow" w:cs="Liberation Sans"/>
          <w:bCs/>
        </w:rPr>
        <w:t>Volume de recapeamento de 4cm do TRECHO 0</w:t>
      </w:r>
      <w:r w:rsidR="00AA083D">
        <w:rPr>
          <w:rFonts w:ascii="Arial Narrow" w:hAnsi="Arial Narrow" w:cs="Liberation Sans"/>
          <w:bCs/>
        </w:rPr>
        <w:t>2</w:t>
      </w:r>
      <w:r w:rsidRPr="00925797">
        <w:rPr>
          <w:rFonts w:ascii="Arial Narrow" w:hAnsi="Arial Narrow" w:cs="Liberation Sans"/>
          <w:bCs/>
        </w:rPr>
        <w:t xml:space="preserve">: </w:t>
      </w:r>
      <w:r>
        <w:rPr>
          <w:rFonts w:ascii="Arial Narrow" w:hAnsi="Arial Narrow" w:cs="Liberation Sans"/>
          <w:bCs/>
        </w:rPr>
        <w:t>16,10</w:t>
      </w:r>
      <w:r w:rsidRPr="00925797">
        <w:rPr>
          <w:rFonts w:ascii="Arial Narrow" w:hAnsi="Arial Narrow" w:cs="Liberation Sans"/>
          <w:bCs/>
        </w:rPr>
        <w:t>m³</w:t>
      </w:r>
    </w:p>
    <w:p w:rsidR="00D54646" w:rsidRDefault="00D54646" w:rsidP="00D54646">
      <w:pPr>
        <w:autoSpaceDE w:val="0"/>
        <w:spacing w:after="0" w:line="240" w:lineRule="auto"/>
        <w:jc w:val="both"/>
        <w:rPr>
          <w:rFonts w:ascii="Arial Narrow" w:hAnsi="Arial Narrow" w:cs="Liberation Sans"/>
          <w:bCs/>
        </w:rPr>
      </w:pPr>
      <w:r>
        <w:rPr>
          <w:rFonts w:ascii="Arial Narrow" w:hAnsi="Arial Narrow" w:cs="Liberation Sans"/>
          <w:bCs/>
        </w:rPr>
        <w:t>Volume total de CBUQ do TRECHO 0</w:t>
      </w:r>
      <w:r w:rsidR="00AA083D">
        <w:rPr>
          <w:rFonts w:ascii="Arial Narrow" w:hAnsi="Arial Narrow" w:cs="Liberation Sans"/>
          <w:bCs/>
        </w:rPr>
        <w:t>2</w:t>
      </w:r>
      <w:r>
        <w:rPr>
          <w:rFonts w:ascii="Arial Narrow" w:hAnsi="Arial Narrow" w:cs="Liberation Sans"/>
          <w:bCs/>
        </w:rPr>
        <w:t>: 57,96t</w:t>
      </w:r>
    </w:p>
    <w:p w:rsidR="00D54646" w:rsidRDefault="00D54646" w:rsidP="00D54646">
      <w:pPr>
        <w:autoSpaceDE w:val="0"/>
        <w:spacing w:after="0" w:line="240" w:lineRule="auto"/>
        <w:jc w:val="both"/>
        <w:rPr>
          <w:rFonts w:ascii="Arial Narrow" w:hAnsi="Arial Narrow" w:cs="Liberation Sans"/>
          <w:b/>
          <w:bCs/>
          <w:u w:val="single"/>
        </w:rPr>
      </w:pPr>
      <w:r>
        <w:rPr>
          <w:rFonts w:ascii="Arial Narrow" w:hAnsi="Arial Narrow" w:cs="Liberation Sans"/>
          <w:b/>
          <w:bCs/>
          <w:u w:val="single"/>
        </w:rPr>
        <w:t>TRECHO 0</w:t>
      </w:r>
      <w:r w:rsidR="00E26AB0">
        <w:rPr>
          <w:rFonts w:ascii="Arial Narrow" w:hAnsi="Arial Narrow" w:cs="Liberation Sans"/>
          <w:b/>
          <w:bCs/>
          <w:u w:val="single"/>
        </w:rPr>
        <w:t>3</w:t>
      </w:r>
      <w:r>
        <w:rPr>
          <w:rFonts w:ascii="Arial Narrow" w:hAnsi="Arial Narrow" w:cs="Liberation Sans"/>
          <w:b/>
          <w:bCs/>
          <w:u w:val="single"/>
        </w:rPr>
        <w:t xml:space="preserve">: </w:t>
      </w:r>
    </w:p>
    <w:p w:rsidR="00D54646" w:rsidRPr="00925797" w:rsidRDefault="00D54646" w:rsidP="00D54646">
      <w:pPr>
        <w:autoSpaceDE w:val="0"/>
        <w:spacing w:after="0" w:line="240" w:lineRule="auto"/>
        <w:jc w:val="both"/>
        <w:rPr>
          <w:rFonts w:ascii="Arial Narrow" w:hAnsi="Arial Narrow" w:cs="Liberation Sans"/>
          <w:bCs/>
        </w:rPr>
      </w:pPr>
      <w:r w:rsidRPr="00925797">
        <w:rPr>
          <w:rFonts w:ascii="Arial Narrow" w:hAnsi="Arial Narrow" w:cs="Liberation Sans"/>
          <w:bCs/>
        </w:rPr>
        <w:t xml:space="preserve">Início </w:t>
      </w:r>
      <w:r w:rsidR="00AA083D">
        <w:rPr>
          <w:rFonts w:ascii="Arial Narrow" w:hAnsi="Arial Narrow" w:cs="Liberation Sans"/>
          <w:bCs/>
        </w:rPr>
        <w:t>a 92</w:t>
      </w:r>
      <w:r>
        <w:rPr>
          <w:rFonts w:ascii="Arial Narrow" w:hAnsi="Arial Narrow" w:cs="Liberation Sans"/>
          <w:bCs/>
        </w:rPr>
        <w:t>0m d</w:t>
      </w:r>
      <w:r w:rsidRPr="00925797">
        <w:rPr>
          <w:rFonts w:ascii="Arial Narrow" w:hAnsi="Arial Narrow" w:cs="Liberation Sans"/>
          <w:bCs/>
        </w:rPr>
        <w:t xml:space="preserve">o cruzamento da Rua Carlos </w:t>
      </w:r>
      <w:proofErr w:type="spellStart"/>
      <w:r w:rsidRPr="00925797">
        <w:rPr>
          <w:rFonts w:ascii="Arial Narrow" w:hAnsi="Arial Narrow" w:cs="Liberation Sans"/>
          <w:bCs/>
        </w:rPr>
        <w:t>Baumel</w:t>
      </w:r>
      <w:proofErr w:type="spellEnd"/>
      <w:r w:rsidRPr="00925797">
        <w:rPr>
          <w:rFonts w:ascii="Arial Narrow" w:hAnsi="Arial Narrow" w:cs="Liberation Sans"/>
          <w:bCs/>
        </w:rPr>
        <w:t xml:space="preserve"> com a Avenida das Américas, com extensão de </w:t>
      </w:r>
      <w:r>
        <w:rPr>
          <w:rFonts w:ascii="Arial Narrow" w:hAnsi="Arial Narrow" w:cs="Liberation Sans"/>
          <w:bCs/>
        </w:rPr>
        <w:t>1</w:t>
      </w:r>
      <w:r w:rsidRPr="00925797">
        <w:rPr>
          <w:rFonts w:ascii="Arial Narrow" w:hAnsi="Arial Narrow" w:cs="Liberation Sans"/>
          <w:bCs/>
        </w:rPr>
        <w:t xml:space="preserve">0,00m e largura da pista </w:t>
      </w:r>
      <w:r>
        <w:rPr>
          <w:rFonts w:ascii="Arial Narrow" w:hAnsi="Arial Narrow" w:cs="Liberation Sans"/>
          <w:bCs/>
        </w:rPr>
        <w:t>de</w:t>
      </w:r>
      <w:r w:rsidRPr="00925797">
        <w:rPr>
          <w:rFonts w:ascii="Arial Narrow" w:hAnsi="Arial Narrow" w:cs="Liberation Sans"/>
          <w:bCs/>
        </w:rPr>
        <w:t xml:space="preserve"> </w:t>
      </w:r>
      <w:r w:rsidR="00D034B0">
        <w:rPr>
          <w:rFonts w:ascii="Arial Narrow" w:hAnsi="Arial Narrow" w:cs="Liberation Sans"/>
          <w:bCs/>
        </w:rPr>
        <w:t>7,00</w:t>
      </w:r>
      <w:r w:rsidRPr="00925797">
        <w:rPr>
          <w:rFonts w:ascii="Arial Narrow" w:hAnsi="Arial Narrow" w:cs="Liberation Sans"/>
          <w:bCs/>
        </w:rPr>
        <w:t xml:space="preserve">m. </w:t>
      </w:r>
    </w:p>
    <w:p w:rsidR="00D54646" w:rsidRPr="00925797" w:rsidRDefault="00D54646" w:rsidP="00D54646">
      <w:pPr>
        <w:autoSpaceDE w:val="0"/>
        <w:spacing w:after="0" w:line="240" w:lineRule="auto"/>
        <w:jc w:val="both"/>
        <w:rPr>
          <w:rFonts w:ascii="Arial Narrow" w:hAnsi="Arial Narrow" w:cs="Liberation Sans"/>
          <w:bCs/>
        </w:rPr>
      </w:pPr>
      <w:r w:rsidRPr="00925797">
        <w:rPr>
          <w:rFonts w:ascii="Arial Narrow" w:hAnsi="Arial Narrow" w:cs="Liberation Sans"/>
          <w:bCs/>
        </w:rPr>
        <w:t>Área do TRECHO 0</w:t>
      </w:r>
      <w:r>
        <w:rPr>
          <w:rFonts w:ascii="Arial Narrow" w:hAnsi="Arial Narrow" w:cs="Liberation Sans"/>
          <w:bCs/>
        </w:rPr>
        <w:t>4</w:t>
      </w:r>
      <w:r w:rsidRPr="00925797">
        <w:rPr>
          <w:rFonts w:ascii="Arial Narrow" w:hAnsi="Arial Narrow" w:cs="Liberation Sans"/>
          <w:bCs/>
        </w:rPr>
        <w:t xml:space="preserve">: </w:t>
      </w:r>
      <w:r w:rsidR="00D034B0">
        <w:rPr>
          <w:rFonts w:ascii="Arial Narrow" w:hAnsi="Arial Narrow" w:cs="Liberation Sans"/>
          <w:bCs/>
        </w:rPr>
        <w:t>70</w:t>
      </w:r>
      <w:r>
        <w:rPr>
          <w:rFonts w:ascii="Arial Narrow" w:hAnsi="Arial Narrow" w:cs="Liberation Sans"/>
          <w:bCs/>
        </w:rPr>
        <w:t>,00</w:t>
      </w:r>
      <w:r w:rsidRPr="00925797">
        <w:rPr>
          <w:rFonts w:ascii="Arial Narrow" w:hAnsi="Arial Narrow" w:cs="Liberation Sans"/>
          <w:bCs/>
        </w:rPr>
        <w:t>m²</w:t>
      </w:r>
    </w:p>
    <w:p w:rsidR="00D54646" w:rsidRPr="00925797" w:rsidRDefault="00D54646" w:rsidP="00D54646">
      <w:pPr>
        <w:autoSpaceDE w:val="0"/>
        <w:spacing w:after="0" w:line="240" w:lineRule="auto"/>
        <w:jc w:val="both"/>
        <w:rPr>
          <w:rFonts w:ascii="Arial Narrow" w:hAnsi="Arial Narrow" w:cs="Liberation Sans"/>
          <w:bCs/>
        </w:rPr>
      </w:pPr>
      <w:r w:rsidRPr="00925797">
        <w:rPr>
          <w:rFonts w:ascii="Arial Narrow" w:hAnsi="Arial Narrow" w:cs="Liberation Sans"/>
          <w:bCs/>
        </w:rPr>
        <w:t xml:space="preserve">Volume do </w:t>
      </w:r>
      <w:proofErr w:type="spellStart"/>
      <w:r w:rsidRPr="00925797">
        <w:rPr>
          <w:rFonts w:ascii="Arial Narrow" w:hAnsi="Arial Narrow" w:cs="Liberation Sans"/>
          <w:bCs/>
        </w:rPr>
        <w:t>reperfilamento</w:t>
      </w:r>
      <w:proofErr w:type="spellEnd"/>
      <w:r w:rsidRPr="00925797">
        <w:rPr>
          <w:rFonts w:ascii="Arial Narrow" w:hAnsi="Arial Narrow" w:cs="Liberation Sans"/>
          <w:bCs/>
        </w:rPr>
        <w:t xml:space="preserve"> de 2cm do TRECHO 0</w:t>
      </w:r>
      <w:r w:rsidR="00E26AB0">
        <w:rPr>
          <w:rFonts w:ascii="Arial Narrow" w:hAnsi="Arial Narrow" w:cs="Liberation Sans"/>
          <w:bCs/>
        </w:rPr>
        <w:t>3</w:t>
      </w:r>
      <w:r w:rsidRPr="00925797">
        <w:rPr>
          <w:rFonts w:ascii="Arial Narrow" w:hAnsi="Arial Narrow" w:cs="Liberation Sans"/>
          <w:bCs/>
        </w:rPr>
        <w:t xml:space="preserve">: </w:t>
      </w:r>
      <w:r w:rsidR="00D034B0">
        <w:rPr>
          <w:rFonts w:ascii="Arial Narrow" w:hAnsi="Arial Narrow" w:cs="Liberation Sans"/>
          <w:bCs/>
        </w:rPr>
        <w:t>1,40</w:t>
      </w:r>
      <w:r w:rsidRPr="00925797">
        <w:rPr>
          <w:rFonts w:ascii="Arial Narrow" w:hAnsi="Arial Narrow" w:cs="Liberation Sans"/>
          <w:bCs/>
        </w:rPr>
        <w:t>m³</w:t>
      </w:r>
    </w:p>
    <w:p w:rsidR="00D54646" w:rsidRDefault="00D54646" w:rsidP="00D54646">
      <w:pPr>
        <w:autoSpaceDE w:val="0"/>
        <w:spacing w:after="0" w:line="240" w:lineRule="auto"/>
        <w:jc w:val="both"/>
        <w:rPr>
          <w:rFonts w:ascii="Arial Narrow" w:hAnsi="Arial Narrow" w:cs="Liberation Sans"/>
          <w:bCs/>
        </w:rPr>
      </w:pPr>
      <w:r w:rsidRPr="00925797">
        <w:rPr>
          <w:rFonts w:ascii="Arial Narrow" w:hAnsi="Arial Narrow" w:cs="Liberation Sans"/>
          <w:bCs/>
        </w:rPr>
        <w:t>Volume de recapeamento de 4cm do TRECHO 0</w:t>
      </w:r>
      <w:r w:rsidR="00E26AB0">
        <w:rPr>
          <w:rFonts w:ascii="Arial Narrow" w:hAnsi="Arial Narrow" w:cs="Liberation Sans"/>
          <w:bCs/>
        </w:rPr>
        <w:t>3</w:t>
      </w:r>
      <w:r w:rsidRPr="00925797">
        <w:rPr>
          <w:rFonts w:ascii="Arial Narrow" w:hAnsi="Arial Narrow" w:cs="Liberation Sans"/>
          <w:bCs/>
        </w:rPr>
        <w:t xml:space="preserve">: </w:t>
      </w:r>
      <w:r w:rsidR="00D034B0">
        <w:rPr>
          <w:rFonts w:ascii="Arial Narrow" w:hAnsi="Arial Narrow" w:cs="Liberation Sans"/>
          <w:bCs/>
        </w:rPr>
        <w:t>2,80</w:t>
      </w:r>
      <w:r w:rsidRPr="00925797">
        <w:rPr>
          <w:rFonts w:ascii="Arial Narrow" w:hAnsi="Arial Narrow" w:cs="Liberation Sans"/>
          <w:bCs/>
        </w:rPr>
        <w:t>m³</w:t>
      </w:r>
    </w:p>
    <w:p w:rsidR="00D54646" w:rsidRDefault="00D54646" w:rsidP="00D54646">
      <w:pPr>
        <w:autoSpaceDE w:val="0"/>
        <w:spacing w:after="0" w:line="240" w:lineRule="auto"/>
        <w:jc w:val="both"/>
        <w:rPr>
          <w:rFonts w:ascii="Arial Narrow" w:hAnsi="Arial Narrow" w:cs="Liberation Sans"/>
          <w:bCs/>
        </w:rPr>
      </w:pPr>
      <w:r>
        <w:rPr>
          <w:rFonts w:ascii="Arial Narrow" w:hAnsi="Arial Narrow" w:cs="Liberation Sans"/>
          <w:bCs/>
        </w:rPr>
        <w:t>Volume total de CBUQ do TRECHO 0</w:t>
      </w:r>
      <w:r w:rsidR="00E26AB0">
        <w:rPr>
          <w:rFonts w:ascii="Arial Narrow" w:hAnsi="Arial Narrow" w:cs="Liberation Sans"/>
          <w:bCs/>
        </w:rPr>
        <w:t>3</w:t>
      </w:r>
      <w:r w:rsidR="00D034B0">
        <w:rPr>
          <w:rFonts w:ascii="Arial Narrow" w:hAnsi="Arial Narrow" w:cs="Liberation Sans"/>
          <w:bCs/>
        </w:rPr>
        <w:t>: 10,08</w:t>
      </w:r>
      <w:r>
        <w:rPr>
          <w:rFonts w:ascii="Arial Narrow" w:hAnsi="Arial Narrow" w:cs="Liberation Sans"/>
          <w:bCs/>
        </w:rPr>
        <w:t>t</w:t>
      </w:r>
    </w:p>
    <w:p w:rsidR="000B4FE1" w:rsidRDefault="000B4FE1" w:rsidP="00D54646">
      <w:pPr>
        <w:autoSpaceDE w:val="0"/>
        <w:spacing w:after="0" w:line="240" w:lineRule="auto"/>
        <w:jc w:val="both"/>
        <w:rPr>
          <w:rFonts w:ascii="Arial Narrow" w:hAnsi="Arial Narrow" w:cs="Liberation Sans"/>
          <w:b/>
          <w:bCs/>
          <w:u w:val="single"/>
        </w:rPr>
      </w:pPr>
    </w:p>
    <w:p w:rsidR="000B4FE1" w:rsidRDefault="000B4FE1" w:rsidP="00D54646">
      <w:pPr>
        <w:autoSpaceDE w:val="0"/>
        <w:spacing w:after="0" w:line="240" w:lineRule="auto"/>
        <w:jc w:val="both"/>
        <w:rPr>
          <w:rFonts w:ascii="Arial Narrow" w:hAnsi="Arial Narrow" w:cs="Liberation Sans"/>
          <w:b/>
          <w:bCs/>
          <w:u w:val="single"/>
        </w:rPr>
      </w:pPr>
    </w:p>
    <w:p w:rsidR="00D54646" w:rsidRDefault="00D54646" w:rsidP="00D54646">
      <w:pPr>
        <w:autoSpaceDE w:val="0"/>
        <w:spacing w:after="0" w:line="240" w:lineRule="auto"/>
        <w:jc w:val="both"/>
        <w:rPr>
          <w:rFonts w:ascii="Arial Narrow" w:hAnsi="Arial Narrow" w:cs="Liberation Sans"/>
          <w:b/>
          <w:bCs/>
          <w:u w:val="single"/>
        </w:rPr>
      </w:pPr>
      <w:r>
        <w:rPr>
          <w:rFonts w:ascii="Arial Narrow" w:hAnsi="Arial Narrow" w:cs="Liberation Sans"/>
          <w:b/>
          <w:bCs/>
          <w:u w:val="single"/>
        </w:rPr>
        <w:t>TRECHO 0</w:t>
      </w:r>
      <w:r w:rsidR="00E26AB0">
        <w:rPr>
          <w:rFonts w:ascii="Arial Narrow" w:hAnsi="Arial Narrow" w:cs="Liberation Sans"/>
          <w:b/>
          <w:bCs/>
          <w:u w:val="single"/>
        </w:rPr>
        <w:t>4</w:t>
      </w:r>
      <w:r>
        <w:rPr>
          <w:rFonts w:ascii="Arial Narrow" w:hAnsi="Arial Narrow" w:cs="Liberation Sans"/>
          <w:b/>
          <w:bCs/>
          <w:u w:val="single"/>
        </w:rPr>
        <w:t xml:space="preserve">: </w:t>
      </w:r>
    </w:p>
    <w:p w:rsidR="00D54646" w:rsidRPr="00925797" w:rsidRDefault="00D54646" w:rsidP="00D54646">
      <w:pPr>
        <w:autoSpaceDE w:val="0"/>
        <w:spacing w:after="0" w:line="240" w:lineRule="auto"/>
        <w:jc w:val="both"/>
        <w:rPr>
          <w:rFonts w:ascii="Arial Narrow" w:hAnsi="Arial Narrow" w:cs="Liberation Sans"/>
          <w:bCs/>
        </w:rPr>
      </w:pPr>
      <w:r w:rsidRPr="00925797">
        <w:rPr>
          <w:rFonts w:ascii="Arial Narrow" w:hAnsi="Arial Narrow" w:cs="Liberation Sans"/>
          <w:bCs/>
        </w:rPr>
        <w:t xml:space="preserve">Início </w:t>
      </w:r>
      <w:r>
        <w:rPr>
          <w:rFonts w:ascii="Arial Narrow" w:hAnsi="Arial Narrow" w:cs="Liberation Sans"/>
          <w:bCs/>
        </w:rPr>
        <w:t>a 9</w:t>
      </w:r>
      <w:r w:rsidR="00AA083D">
        <w:rPr>
          <w:rFonts w:ascii="Arial Narrow" w:hAnsi="Arial Narrow" w:cs="Liberation Sans"/>
          <w:bCs/>
        </w:rPr>
        <w:t>75</w:t>
      </w:r>
      <w:r>
        <w:rPr>
          <w:rFonts w:ascii="Arial Narrow" w:hAnsi="Arial Narrow" w:cs="Liberation Sans"/>
          <w:bCs/>
        </w:rPr>
        <w:t>m d</w:t>
      </w:r>
      <w:r w:rsidRPr="00925797">
        <w:rPr>
          <w:rFonts w:ascii="Arial Narrow" w:hAnsi="Arial Narrow" w:cs="Liberation Sans"/>
          <w:bCs/>
        </w:rPr>
        <w:t xml:space="preserve">o cruzamento da Rua Carlos </w:t>
      </w:r>
      <w:proofErr w:type="spellStart"/>
      <w:r w:rsidRPr="00925797">
        <w:rPr>
          <w:rFonts w:ascii="Arial Narrow" w:hAnsi="Arial Narrow" w:cs="Liberation Sans"/>
          <w:bCs/>
        </w:rPr>
        <w:t>Baumel</w:t>
      </w:r>
      <w:proofErr w:type="spellEnd"/>
      <w:r w:rsidRPr="00925797">
        <w:rPr>
          <w:rFonts w:ascii="Arial Narrow" w:hAnsi="Arial Narrow" w:cs="Liberation Sans"/>
          <w:bCs/>
        </w:rPr>
        <w:t xml:space="preserve"> com a Avenida das Américas, com extensão de </w:t>
      </w:r>
      <w:r w:rsidR="00AA083D">
        <w:rPr>
          <w:rFonts w:ascii="Arial Narrow" w:hAnsi="Arial Narrow" w:cs="Liberation Sans"/>
          <w:bCs/>
        </w:rPr>
        <w:t>8</w:t>
      </w:r>
      <w:r w:rsidRPr="00925797">
        <w:rPr>
          <w:rFonts w:ascii="Arial Narrow" w:hAnsi="Arial Narrow" w:cs="Liberation Sans"/>
          <w:bCs/>
        </w:rPr>
        <w:t xml:space="preserve">0,00m e largura da pista </w:t>
      </w:r>
      <w:r>
        <w:rPr>
          <w:rFonts w:ascii="Arial Narrow" w:hAnsi="Arial Narrow" w:cs="Liberation Sans"/>
          <w:bCs/>
        </w:rPr>
        <w:t>de</w:t>
      </w:r>
      <w:r w:rsidRPr="00925797">
        <w:rPr>
          <w:rFonts w:ascii="Arial Narrow" w:hAnsi="Arial Narrow" w:cs="Liberation Sans"/>
          <w:bCs/>
        </w:rPr>
        <w:t xml:space="preserve"> </w:t>
      </w:r>
      <w:r w:rsidR="00D034B0">
        <w:rPr>
          <w:rFonts w:ascii="Arial Narrow" w:hAnsi="Arial Narrow" w:cs="Liberation Sans"/>
          <w:bCs/>
        </w:rPr>
        <w:t>7,00</w:t>
      </w:r>
      <w:r w:rsidRPr="00925797">
        <w:rPr>
          <w:rFonts w:ascii="Arial Narrow" w:hAnsi="Arial Narrow" w:cs="Liberation Sans"/>
          <w:bCs/>
        </w:rPr>
        <w:t xml:space="preserve">m. </w:t>
      </w:r>
    </w:p>
    <w:p w:rsidR="00D54646" w:rsidRPr="00925797" w:rsidRDefault="00D54646" w:rsidP="00D54646">
      <w:pPr>
        <w:autoSpaceDE w:val="0"/>
        <w:spacing w:after="0" w:line="240" w:lineRule="auto"/>
        <w:jc w:val="both"/>
        <w:rPr>
          <w:rFonts w:ascii="Arial Narrow" w:hAnsi="Arial Narrow" w:cs="Liberation Sans"/>
          <w:bCs/>
        </w:rPr>
      </w:pPr>
      <w:r w:rsidRPr="00925797">
        <w:rPr>
          <w:rFonts w:ascii="Arial Narrow" w:hAnsi="Arial Narrow" w:cs="Liberation Sans"/>
          <w:bCs/>
        </w:rPr>
        <w:t>Área do TRECHO 0</w:t>
      </w:r>
      <w:r>
        <w:rPr>
          <w:rFonts w:ascii="Arial Narrow" w:hAnsi="Arial Narrow" w:cs="Liberation Sans"/>
          <w:bCs/>
        </w:rPr>
        <w:t>5</w:t>
      </w:r>
      <w:r w:rsidRPr="00925797">
        <w:rPr>
          <w:rFonts w:ascii="Arial Narrow" w:hAnsi="Arial Narrow" w:cs="Liberation Sans"/>
          <w:bCs/>
        </w:rPr>
        <w:t xml:space="preserve">: </w:t>
      </w:r>
      <w:r w:rsidR="00D034B0">
        <w:rPr>
          <w:rFonts w:ascii="Arial Narrow" w:hAnsi="Arial Narrow" w:cs="Liberation Sans"/>
          <w:bCs/>
        </w:rPr>
        <w:t>560</w:t>
      </w:r>
      <w:r w:rsidR="00AA083D">
        <w:rPr>
          <w:rFonts w:ascii="Arial Narrow" w:hAnsi="Arial Narrow" w:cs="Liberation Sans"/>
          <w:bCs/>
        </w:rPr>
        <w:t>,00</w:t>
      </w:r>
      <w:r>
        <w:rPr>
          <w:rFonts w:ascii="Arial Narrow" w:hAnsi="Arial Narrow" w:cs="Liberation Sans"/>
          <w:bCs/>
        </w:rPr>
        <w:t>,</w:t>
      </w:r>
      <w:r w:rsidR="00DA1D32">
        <w:rPr>
          <w:rFonts w:ascii="Arial Narrow" w:hAnsi="Arial Narrow" w:cs="Liberation Sans"/>
          <w:bCs/>
        </w:rPr>
        <w:t>00</w:t>
      </w:r>
      <w:r w:rsidRPr="00925797">
        <w:rPr>
          <w:rFonts w:ascii="Arial Narrow" w:hAnsi="Arial Narrow" w:cs="Liberation Sans"/>
          <w:bCs/>
        </w:rPr>
        <w:t>m²</w:t>
      </w:r>
    </w:p>
    <w:p w:rsidR="00D54646" w:rsidRPr="00925797" w:rsidRDefault="00D54646" w:rsidP="00D54646">
      <w:pPr>
        <w:autoSpaceDE w:val="0"/>
        <w:spacing w:after="0" w:line="240" w:lineRule="auto"/>
        <w:jc w:val="both"/>
        <w:rPr>
          <w:rFonts w:ascii="Arial Narrow" w:hAnsi="Arial Narrow" w:cs="Liberation Sans"/>
          <w:bCs/>
        </w:rPr>
      </w:pPr>
      <w:r w:rsidRPr="00925797">
        <w:rPr>
          <w:rFonts w:ascii="Arial Narrow" w:hAnsi="Arial Narrow" w:cs="Liberation Sans"/>
          <w:bCs/>
        </w:rPr>
        <w:t xml:space="preserve">Volume do </w:t>
      </w:r>
      <w:proofErr w:type="spellStart"/>
      <w:r w:rsidRPr="00925797">
        <w:rPr>
          <w:rFonts w:ascii="Arial Narrow" w:hAnsi="Arial Narrow" w:cs="Liberation Sans"/>
          <w:bCs/>
        </w:rPr>
        <w:t>reperfilamento</w:t>
      </w:r>
      <w:proofErr w:type="spellEnd"/>
      <w:r w:rsidRPr="00925797">
        <w:rPr>
          <w:rFonts w:ascii="Arial Narrow" w:hAnsi="Arial Narrow" w:cs="Liberation Sans"/>
          <w:bCs/>
        </w:rPr>
        <w:t xml:space="preserve"> de 2cm do TRECHO 0</w:t>
      </w:r>
      <w:r>
        <w:rPr>
          <w:rFonts w:ascii="Arial Narrow" w:hAnsi="Arial Narrow" w:cs="Liberation Sans"/>
          <w:bCs/>
        </w:rPr>
        <w:t>5</w:t>
      </w:r>
      <w:r w:rsidRPr="00925797">
        <w:rPr>
          <w:rFonts w:ascii="Arial Narrow" w:hAnsi="Arial Narrow" w:cs="Liberation Sans"/>
          <w:bCs/>
        </w:rPr>
        <w:t xml:space="preserve">: </w:t>
      </w:r>
      <w:r w:rsidR="00D034B0">
        <w:rPr>
          <w:rFonts w:ascii="Arial Narrow" w:hAnsi="Arial Narrow" w:cs="Liberation Sans"/>
          <w:bCs/>
        </w:rPr>
        <w:t>11,20</w:t>
      </w:r>
      <w:r w:rsidRPr="00925797">
        <w:rPr>
          <w:rFonts w:ascii="Arial Narrow" w:hAnsi="Arial Narrow" w:cs="Liberation Sans"/>
          <w:bCs/>
        </w:rPr>
        <w:t>m³</w:t>
      </w:r>
    </w:p>
    <w:p w:rsidR="00D54646" w:rsidRDefault="00D54646" w:rsidP="00D54646">
      <w:pPr>
        <w:autoSpaceDE w:val="0"/>
        <w:spacing w:after="0" w:line="240" w:lineRule="auto"/>
        <w:jc w:val="both"/>
        <w:rPr>
          <w:rFonts w:ascii="Arial Narrow" w:hAnsi="Arial Narrow" w:cs="Liberation Sans"/>
          <w:bCs/>
        </w:rPr>
      </w:pPr>
      <w:r w:rsidRPr="00925797">
        <w:rPr>
          <w:rFonts w:ascii="Arial Narrow" w:hAnsi="Arial Narrow" w:cs="Liberation Sans"/>
          <w:bCs/>
        </w:rPr>
        <w:t>Volume de recapeamento de 4cm do TRECHO 0</w:t>
      </w:r>
      <w:r>
        <w:rPr>
          <w:rFonts w:ascii="Arial Narrow" w:hAnsi="Arial Narrow" w:cs="Liberation Sans"/>
          <w:bCs/>
        </w:rPr>
        <w:t>5</w:t>
      </w:r>
      <w:r w:rsidRPr="00925797">
        <w:rPr>
          <w:rFonts w:ascii="Arial Narrow" w:hAnsi="Arial Narrow" w:cs="Liberation Sans"/>
          <w:bCs/>
        </w:rPr>
        <w:t xml:space="preserve">: </w:t>
      </w:r>
      <w:r w:rsidR="00D034B0">
        <w:rPr>
          <w:rFonts w:ascii="Arial Narrow" w:hAnsi="Arial Narrow" w:cs="Liberation Sans"/>
          <w:bCs/>
        </w:rPr>
        <w:t>22</w:t>
      </w:r>
      <w:r w:rsidR="00AA083D">
        <w:rPr>
          <w:rFonts w:ascii="Arial Narrow" w:hAnsi="Arial Narrow" w:cs="Liberation Sans"/>
          <w:bCs/>
        </w:rPr>
        <w:t>,4</w:t>
      </w:r>
      <w:r w:rsidR="00D034B0">
        <w:rPr>
          <w:rFonts w:ascii="Arial Narrow" w:hAnsi="Arial Narrow" w:cs="Liberation Sans"/>
          <w:bCs/>
        </w:rPr>
        <w:t>0</w:t>
      </w:r>
      <w:r w:rsidRPr="00925797">
        <w:rPr>
          <w:rFonts w:ascii="Arial Narrow" w:hAnsi="Arial Narrow" w:cs="Liberation Sans"/>
          <w:bCs/>
        </w:rPr>
        <w:t>m³</w:t>
      </w:r>
    </w:p>
    <w:p w:rsidR="00D54646" w:rsidRDefault="00D54646" w:rsidP="00D54646">
      <w:pPr>
        <w:autoSpaceDE w:val="0"/>
        <w:spacing w:after="0" w:line="240" w:lineRule="auto"/>
        <w:jc w:val="both"/>
        <w:rPr>
          <w:rFonts w:ascii="Arial Narrow" w:hAnsi="Arial Narrow" w:cs="Liberation Sans"/>
          <w:bCs/>
        </w:rPr>
      </w:pPr>
      <w:r>
        <w:rPr>
          <w:rFonts w:ascii="Arial Narrow" w:hAnsi="Arial Narrow" w:cs="Liberation Sans"/>
          <w:bCs/>
        </w:rPr>
        <w:t>Volume</w:t>
      </w:r>
      <w:r w:rsidR="00AA083D">
        <w:rPr>
          <w:rFonts w:ascii="Arial Narrow" w:hAnsi="Arial Narrow" w:cs="Liberation Sans"/>
          <w:bCs/>
        </w:rPr>
        <w:t xml:space="preserve"> t</w:t>
      </w:r>
      <w:r w:rsidR="00D034B0">
        <w:rPr>
          <w:rFonts w:ascii="Arial Narrow" w:hAnsi="Arial Narrow" w:cs="Liberation Sans"/>
          <w:bCs/>
        </w:rPr>
        <w:t>otal de CBUQ do TRECHO 05: 33,60</w:t>
      </w:r>
      <w:r>
        <w:rPr>
          <w:rFonts w:ascii="Arial Narrow" w:hAnsi="Arial Narrow" w:cs="Liberation Sans"/>
          <w:bCs/>
        </w:rPr>
        <w:t>t</w:t>
      </w:r>
    </w:p>
    <w:p w:rsidR="00DA1D32" w:rsidRPr="00AC0468" w:rsidRDefault="00DA1D32" w:rsidP="00D54646">
      <w:pPr>
        <w:autoSpaceDE w:val="0"/>
        <w:spacing w:after="0" w:line="240" w:lineRule="auto"/>
        <w:jc w:val="both"/>
        <w:rPr>
          <w:rFonts w:ascii="Arial Narrow" w:hAnsi="Arial Narrow" w:cs="Liberation Sans"/>
          <w:b/>
          <w:bCs/>
          <w:u w:val="single"/>
        </w:rPr>
      </w:pPr>
      <w:r w:rsidRPr="00AC0468">
        <w:rPr>
          <w:rFonts w:ascii="Arial Narrow" w:hAnsi="Arial Narrow" w:cs="Liberation Sans"/>
          <w:b/>
          <w:bCs/>
          <w:u w:val="single"/>
        </w:rPr>
        <w:t>PONTO ISOLADO 01:</w:t>
      </w:r>
    </w:p>
    <w:p w:rsidR="00DA1D32" w:rsidRDefault="00DA1D32" w:rsidP="00D54646">
      <w:pPr>
        <w:autoSpaceDE w:val="0"/>
        <w:spacing w:after="0" w:line="240" w:lineRule="auto"/>
        <w:jc w:val="both"/>
        <w:rPr>
          <w:rFonts w:ascii="Arial Narrow" w:hAnsi="Arial Narrow" w:cs="Liberation Sans"/>
          <w:bCs/>
        </w:rPr>
      </w:pPr>
      <w:r>
        <w:rPr>
          <w:rFonts w:ascii="Arial Narrow" w:hAnsi="Arial Narrow" w:cs="Liberation Sans"/>
          <w:bCs/>
        </w:rPr>
        <w:t>Buraco isolado no lado direito da pista a 11</w:t>
      </w:r>
      <w:r w:rsidR="00D034B0">
        <w:rPr>
          <w:rFonts w:ascii="Arial Narrow" w:hAnsi="Arial Narrow" w:cs="Liberation Sans"/>
          <w:bCs/>
        </w:rPr>
        <w:t>17,50</w:t>
      </w:r>
      <w:r>
        <w:rPr>
          <w:rFonts w:ascii="Arial Narrow" w:hAnsi="Arial Narrow" w:cs="Liberation Sans"/>
          <w:bCs/>
        </w:rPr>
        <w:t xml:space="preserve">m do cruzamento da Rua Carlos </w:t>
      </w:r>
      <w:proofErr w:type="spellStart"/>
      <w:r>
        <w:rPr>
          <w:rFonts w:ascii="Arial Narrow" w:hAnsi="Arial Narrow" w:cs="Liberation Sans"/>
          <w:bCs/>
        </w:rPr>
        <w:t>Baumel</w:t>
      </w:r>
      <w:proofErr w:type="spellEnd"/>
      <w:r>
        <w:rPr>
          <w:rFonts w:ascii="Arial Narrow" w:hAnsi="Arial Narrow" w:cs="Liberation Sans"/>
          <w:bCs/>
        </w:rPr>
        <w:t xml:space="preserve"> com a Avenida das Américas considerando uma circunferência com diâmetro de 2,00m.</w:t>
      </w:r>
    </w:p>
    <w:p w:rsidR="00DA1D32" w:rsidRDefault="00DA1D32" w:rsidP="00D54646">
      <w:pPr>
        <w:autoSpaceDE w:val="0"/>
        <w:spacing w:after="0" w:line="240" w:lineRule="auto"/>
        <w:jc w:val="both"/>
        <w:rPr>
          <w:rFonts w:ascii="Arial Narrow" w:hAnsi="Arial Narrow" w:cs="Liberation Sans"/>
          <w:bCs/>
        </w:rPr>
      </w:pPr>
      <w:r>
        <w:rPr>
          <w:rFonts w:ascii="Arial Narrow" w:hAnsi="Arial Narrow" w:cs="Liberation Sans"/>
          <w:bCs/>
        </w:rPr>
        <w:t>Área do PONTO ISOLADO 01: 3,14m²</w:t>
      </w:r>
    </w:p>
    <w:p w:rsidR="00DA1D32" w:rsidRDefault="00DA1D32" w:rsidP="00D54646">
      <w:pPr>
        <w:autoSpaceDE w:val="0"/>
        <w:spacing w:after="0" w:line="240" w:lineRule="auto"/>
        <w:jc w:val="both"/>
        <w:rPr>
          <w:rFonts w:ascii="Arial Narrow" w:hAnsi="Arial Narrow" w:cs="Liberation Sans"/>
          <w:bCs/>
        </w:rPr>
      </w:pPr>
      <w:r>
        <w:rPr>
          <w:rFonts w:ascii="Arial Narrow" w:hAnsi="Arial Narrow" w:cs="Liberation Sans"/>
          <w:bCs/>
        </w:rPr>
        <w:t>Volume de CBUQ do PONTO ISOLADO 01:</w:t>
      </w:r>
      <w:r w:rsidR="00AC0468">
        <w:rPr>
          <w:rFonts w:ascii="Arial Narrow" w:hAnsi="Arial Narrow" w:cs="Liberation Sans"/>
          <w:bCs/>
        </w:rPr>
        <w:t>3,14m² x 0,06m x 2,4t = 0,45t</w:t>
      </w:r>
    </w:p>
    <w:p w:rsidR="00AC0468" w:rsidRDefault="00AC0468" w:rsidP="00AC0468">
      <w:pPr>
        <w:autoSpaceDE w:val="0"/>
        <w:spacing w:after="0" w:line="240" w:lineRule="auto"/>
        <w:jc w:val="both"/>
        <w:rPr>
          <w:rFonts w:ascii="Arial Narrow" w:hAnsi="Arial Narrow" w:cs="Liberation Sans"/>
          <w:b/>
          <w:bCs/>
          <w:u w:val="single"/>
        </w:rPr>
      </w:pPr>
      <w:r>
        <w:rPr>
          <w:rFonts w:ascii="Arial Narrow" w:hAnsi="Arial Narrow" w:cs="Liberation Sans"/>
          <w:b/>
          <w:bCs/>
          <w:u w:val="single"/>
        </w:rPr>
        <w:t>TRECHO 0</w:t>
      </w:r>
      <w:r w:rsidR="00E26AB0">
        <w:rPr>
          <w:rFonts w:ascii="Arial Narrow" w:hAnsi="Arial Narrow" w:cs="Liberation Sans"/>
          <w:b/>
          <w:bCs/>
          <w:u w:val="single"/>
        </w:rPr>
        <w:t>5</w:t>
      </w:r>
      <w:r>
        <w:rPr>
          <w:rFonts w:ascii="Arial Narrow" w:hAnsi="Arial Narrow" w:cs="Liberation Sans"/>
          <w:b/>
          <w:bCs/>
          <w:u w:val="single"/>
        </w:rPr>
        <w:t xml:space="preserve">: </w:t>
      </w:r>
    </w:p>
    <w:p w:rsidR="00AC0468" w:rsidRPr="00925797" w:rsidRDefault="00AC0468" w:rsidP="00AC0468">
      <w:pPr>
        <w:autoSpaceDE w:val="0"/>
        <w:spacing w:after="0" w:line="240" w:lineRule="auto"/>
        <w:jc w:val="both"/>
        <w:rPr>
          <w:rFonts w:ascii="Arial Narrow" w:hAnsi="Arial Narrow" w:cs="Liberation Sans"/>
          <w:bCs/>
        </w:rPr>
      </w:pPr>
      <w:r w:rsidRPr="00925797">
        <w:rPr>
          <w:rFonts w:ascii="Arial Narrow" w:hAnsi="Arial Narrow" w:cs="Liberation Sans"/>
          <w:bCs/>
        </w:rPr>
        <w:t xml:space="preserve">Início </w:t>
      </w:r>
      <w:r>
        <w:rPr>
          <w:rFonts w:ascii="Arial Narrow" w:hAnsi="Arial Narrow" w:cs="Liberation Sans"/>
          <w:bCs/>
        </w:rPr>
        <w:t>a 1</w:t>
      </w:r>
      <w:r w:rsidR="00AA083D">
        <w:rPr>
          <w:rFonts w:ascii="Arial Narrow" w:hAnsi="Arial Narrow" w:cs="Liberation Sans"/>
          <w:bCs/>
        </w:rPr>
        <w:t>150</w:t>
      </w:r>
      <w:r>
        <w:rPr>
          <w:rFonts w:ascii="Arial Narrow" w:hAnsi="Arial Narrow" w:cs="Liberation Sans"/>
          <w:bCs/>
        </w:rPr>
        <w:t>m d</w:t>
      </w:r>
      <w:r w:rsidRPr="00925797">
        <w:rPr>
          <w:rFonts w:ascii="Arial Narrow" w:hAnsi="Arial Narrow" w:cs="Liberation Sans"/>
          <w:bCs/>
        </w:rPr>
        <w:t xml:space="preserve">o cruzamento da Rua Carlos </w:t>
      </w:r>
      <w:proofErr w:type="spellStart"/>
      <w:r w:rsidRPr="00925797">
        <w:rPr>
          <w:rFonts w:ascii="Arial Narrow" w:hAnsi="Arial Narrow" w:cs="Liberation Sans"/>
          <w:bCs/>
        </w:rPr>
        <w:t>Baumel</w:t>
      </w:r>
      <w:proofErr w:type="spellEnd"/>
      <w:r w:rsidRPr="00925797">
        <w:rPr>
          <w:rFonts w:ascii="Arial Narrow" w:hAnsi="Arial Narrow" w:cs="Liberation Sans"/>
          <w:bCs/>
        </w:rPr>
        <w:t xml:space="preserve"> com a Avenida das Américas, com extensão de </w:t>
      </w:r>
      <w:r w:rsidR="005D0839">
        <w:rPr>
          <w:rFonts w:ascii="Arial Narrow" w:hAnsi="Arial Narrow" w:cs="Liberation Sans"/>
          <w:bCs/>
        </w:rPr>
        <w:t>18</w:t>
      </w:r>
      <w:r>
        <w:rPr>
          <w:rFonts w:ascii="Arial Narrow" w:hAnsi="Arial Narrow" w:cs="Liberation Sans"/>
          <w:bCs/>
        </w:rPr>
        <w:t>0</w:t>
      </w:r>
      <w:r w:rsidRPr="00925797">
        <w:rPr>
          <w:rFonts w:ascii="Arial Narrow" w:hAnsi="Arial Narrow" w:cs="Liberation Sans"/>
          <w:bCs/>
        </w:rPr>
        <w:t xml:space="preserve">,00m e largura da pista </w:t>
      </w:r>
      <w:r>
        <w:rPr>
          <w:rFonts w:ascii="Arial Narrow" w:hAnsi="Arial Narrow" w:cs="Liberation Sans"/>
          <w:bCs/>
        </w:rPr>
        <w:t>de</w:t>
      </w:r>
      <w:r w:rsidRPr="00925797">
        <w:rPr>
          <w:rFonts w:ascii="Arial Narrow" w:hAnsi="Arial Narrow" w:cs="Liberation Sans"/>
          <w:bCs/>
        </w:rPr>
        <w:t xml:space="preserve"> </w:t>
      </w:r>
      <w:r w:rsidR="00D034B0">
        <w:rPr>
          <w:rFonts w:ascii="Arial Narrow" w:hAnsi="Arial Narrow" w:cs="Liberation Sans"/>
          <w:bCs/>
        </w:rPr>
        <w:t>7,0</w:t>
      </w:r>
      <w:r>
        <w:rPr>
          <w:rFonts w:ascii="Arial Narrow" w:hAnsi="Arial Narrow" w:cs="Liberation Sans"/>
          <w:bCs/>
        </w:rPr>
        <w:t>0</w:t>
      </w:r>
      <w:r w:rsidRPr="00925797">
        <w:rPr>
          <w:rFonts w:ascii="Arial Narrow" w:hAnsi="Arial Narrow" w:cs="Liberation Sans"/>
          <w:bCs/>
        </w:rPr>
        <w:t xml:space="preserve">m. </w:t>
      </w:r>
    </w:p>
    <w:p w:rsidR="00AC0468" w:rsidRPr="00925797" w:rsidRDefault="00AC0468" w:rsidP="00AC0468">
      <w:pPr>
        <w:autoSpaceDE w:val="0"/>
        <w:spacing w:after="0" w:line="240" w:lineRule="auto"/>
        <w:jc w:val="both"/>
        <w:rPr>
          <w:rFonts w:ascii="Arial Narrow" w:hAnsi="Arial Narrow" w:cs="Liberation Sans"/>
          <w:bCs/>
        </w:rPr>
      </w:pPr>
      <w:r w:rsidRPr="00925797">
        <w:rPr>
          <w:rFonts w:ascii="Arial Narrow" w:hAnsi="Arial Narrow" w:cs="Liberation Sans"/>
          <w:bCs/>
        </w:rPr>
        <w:t>Área do TRECHO 0</w:t>
      </w:r>
      <w:r w:rsidR="00E26AB0">
        <w:rPr>
          <w:rFonts w:ascii="Arial Narrow" w:hAnsi="Arial Narrow" w:cs="Liberation Sans"/>
          <w:bCs/>
        </w:rPr>
        <w:t>5</w:t>
      </w:r>
      <w:r w:rsidRPr="00925797">
        <w:rPr>
          <w:rFonts w:ascii="Arial Narrow" w:hAnsi="Arial Narrow" w:cs="Liberation Sans"/>
          <w:bCs/>
        </w:rPr>
        <w:t xml:space="preserve">: </w:t>
      </w:r>
      <w:r w:rsidR="00D034B0">
        <w:rPr>
          <w:rFonts w:ascii="Arial Narrow" w:hAnsi="Arial Narrow" w:cs="Liberation Sans"/>
          <w:bCs/>
        </w:rPr>
        <w:t>1260,00</w:t>
      </w:r>
      <w:r w:rsidRPr="00925797">
        <w:rPr>
          <w:rFonts w:ascii="Arial Narrow" w:hAnsi="Arial Narrow" w:cs="Liberation Sans"/>
          <w:bCs/>
        </w:rPr>
        <w:t>m²</w:t>
      </w:r>
    </w:p>
    <w:p w:rsidR="00AC0468" w:rsidRPr="00925797" w:rsidRDefault="00AC0468" w:rsidP="00AC0468">
      <w:pPr>
        <w:autoSpaceDE w:val="0"/>
        <w:spacing w:after="0" w:line="240" w:lineRule="auto"/>
        <w:jc w:val="both"/>
        <w:rPr>
          <w:rFonts w:ascii="Arial Narrow" w:hAnsi="Arial Narrow" w:cs="Liberation Sans"/>
          <w:bCs/>
        </w:rPr>
      </w:pPr>
      <w:r w:rsidRPr="00925797">
        <w:rPr>
          <w:rFonts w:ascii="Arial Narrow" w:hAnsi="Arial Narrow" w:cs="Liberation Sans"/>
          <w:bCs/>
        </w:rPr>
        <w:t xml:space="preserve">Volume do </w:t>
      </w:r>
      <w:proofErr w:type="spellStart"/>
      <w:r w:rsidRPr="00925797">
        <w:rPr>
          <w:rFonts w:ascii="Arial Narrow" w:hAnsi="Arial Narrow" w:cs="Liberation Sans"/>
          <w:bCs/>
        </w:rPr>
        <w:t>reperfilamento</w:t>
      </w:r>
      <w:proofErr w:type="spellEnd"/>
      <w:r w:rsidRPr="00925797">
        <w:rPr>
          <w:rFonts w:ascii="Arial Narrow" w:hAnsi="Arial Narrow" w:cs="Liberation Sans"/>
          <w:bCs/>
        </w:rPr>
        <w:t xml:space="preserve"> de 2cm do TRECHO 0</w:t>
      </w:r>
      <w:r w:rsidR="00E26AB0">
        <w:rPr>
          <w:rFonts w:ascii="Arial Narrow" w:hAnsi="Arial Narrow" w:cs="Liberation Sans"/>
          <w:bCs/>
        </w:rPr>
        <w:t>5</w:t>
      </w:r>
      <w:r w:rsidRPr="00925797">
        <w:rPr>
          <w:rFonts w:ascii="Arial Narrow" w:hAnsi="Arial Narrow" w:cs="Liberation Sans"/>
          <w:bCs/>
        </w:rPr>
        <w:t xml:space="preserve">: </w:t>
      </w:r>
      <w:r w:rsidR="00D034B0">
        <w:rPr>
          <w:rFonts w:ascii="Arial Narrow" w:hAnsi="Arial Narrow" w:cs="Liberation Sans"/>
          <w:bCs/>
        </w:rPr>
        <w:t>25,20</w:t>
      </w:r>
      <w:r w:rsidRPr="00925797">
        <w:rPr>
          <w:rFonts w:ascii="Arial Narrow" w:hAnsi="Arial Narrow" w:cs="Liberation Sans"/>
          <w:bCs/>
        </w:rPr>
        <w:t>m³</w:t>
      </w:r>
    </w:p>
    <w:p w:rsidR="00AC0468" w:rsidRDefault="00AC0468" w:rsidP="00AC0468">
      <w:pPr>
        <w:autoSpaceDE w:val="0"/>
        <w:spacing w:after="0" w:line="240" w:lineRule="auto"/>
        <w:jc w:val="both"/>
        <w:rPr>
          <w:rFonts w:ascii="Arial Narrow" w:hAnsi="Arial Narrow" w:cs="Liberation Sans"/>
          <w:bCs/>
        </w:rPr>
      </w:pPr>
      <w:r w:rsidRPr="00925797">
        <w:rPr>
          <w:rFonts w:ascii="Arial Narrow" w:hAnsi="Arial Narrow" w:cs="Liberation Sans"/>
          <w:bCs/>
        </w:rPr>
        <w:t>Volume de recapeamento de 4cm do TRECHO 0</w:t>
      </w:r>
      <w:r w:rsidR="00E26AB0">
        <w:rPr>
          <w:rFonts w:ascii="Arial Narrow" w:hAnsi="Arial Narrow" w:cs="Liberation Sans"/>
          <w:bCs/>
        </w:rPr>
        <w:t>5</w:t>
      </w:r>
      <w:r w:rsidRPr="00925797">
        <w:rPr>
          <w:rFonts w:ascii="Arial Narrow" w:hAnsi="Arial Narrow" w:cs="Liberation Sans"/>
          <w:bCs/>
        </w:rPr>
        <w:t xml:space="preserve">: </w:t>
      </w:r>
      <w:r w:rsidR="00D034B0">
        <w:rPr>
          <w:rFonts w:ascii="Arial Narrow" w:hAnsi="Arial Narrow" w:cs="Liberation Sans"/>
          <w:bCs/>
        </w:rPr>
        <w:t>50,40</w:t>
      </w:r>
      <w:r w:rsidRPr="00925797">
        <w:rPr>
          <w:rFonts w:ascii="Arial Narrow" w:hAnsi="Arial Narrow" w:cs="Liberation Sans"/>
          <w:bCs/>
        </w:rPr>
        <w:t>m³</w:t>
      </w:r>
    </w:p>
    <w:p w:rsidR="00AC0468" w:rsidRDefault="00AC0468" w:rsidP="00AC0468">
      <w:pPr>
        <w:autoSpaceDE w:val="0"/>
        <w:spacing w:after="0" w:line="240" w:lineRule="auto"/>
        <w:jc w:val="both"/>
        <w:rPr>
          <w:rFonts w:ascii="Arial Narrow" w:hAnsi="Arial Narrow" w:cs="Liberation Sans"/>
          <w:bCs/>
        </w:rPr>
      </w:pPr>
      <w:r>
        <w:rPr>
          <w:rFonts w:ascii="Arial Narrow" w:hAnsi="Arial Narrow" w:cs="Liberation Sans"/>
          <w:bCs/>
        </w:rPr>
        <w:t>Volume to</w:t>
      </w:r>
      <w:r w:rsidR="00A17291">
        <w:rPr>
          <w:rFonts w:ascii="Arial Narrow" w:hAnsi="Arial Narrow" w:cs="Liberation Sans"/>
          <w:bCs/>
        </w:rPr>
        <w:t>tal de CBUQ do TRECHO 0</w:t>
      </w:r>
      <w:r w:rsidR="00E26AB0">
        <w:rPr>
          <w:rFonts w:ascii="Arial Narrow" w:hAnsi="Arial Narrow" w:cs="Liberation Sans"/>
          <w:bCs/>
        </w:rPr>
        <w:t>5</w:t>
      </w:r>
      <w:r w:rsidR="00D034B0">
        <w:rPr>
          <w:rFonts w:ascii="Arial Narrow" w:hAnsi="Arial Narrow" w:cs="Liberation Sans"/>
          <w:bCs/>
        </w:rPr>
        <w:t>: 181,44</w:t>
      </w:r>
      <w:r>
        <w:rPr>
          <w:rFonts w:ascii="Arial Narrow" w:hAnsi="Arial Narrow" w:cs="Liberation Sans"/>
          <w:bCs/>
        </w:rPr>
        <w:t>t</w:t>
      </w:r>
    </w:p>
    <w:p w:rsidR="00AC0468" w:rsidRPr="00AC0468" w:rsidRDefault="00AC0468" w:rsidP="00AC0468">
      <w:pPr>
        <w:autoSpaceDE w:val="0"/>
        <w:spacing w:after="0" w:line="240" w:lineRule="auto"/>
        <w:jc w:val="both"/>
        <w:rPr>
          <w:rFonts w:ascii="Arial Narrow" w:hAnsi="Arial Narrow" w:cs="Liberation Sans"/>
          <w:b/>
          <w:bCs/>
          <w:u w:val="single"/>
        </w:rPr>
      </w:pPr>
      <w:r w:rsidRPr="00AC0468">
        <w:rPr>
          <w:rFonts w:ascii="Arial Narrow" w:hAnsi="Arial Narrow" w:cs="Liberation Sans"/>
          <w:b/>
          <w:bCs/>
          <w:u w:val="single"/>
        </w:rPr>
        <w:t>PONTO ISOLADO 0</w:t>
      </w:r>
      <w:r>
        <w:rPr>
          <w:rFonts w:ascii="Arial Narrow" w:hAnsi="Arial Narrow" w:cs="Liberation Sans"/>
          <w:b/>
          <w:bCs/>
          <w:u w:val="single"/>
        </w:rPr>
        <w:t>2</w:t>
      </w:r>
      <w:r w:rsidRPr="00AC0468">
        <w:rPr>
          <w:rFonts w:ascii="Arial Narrow" w:hAnsi="Arial Narrow" w:cs="Liberation Sans"/>
          <w:b/>
          <w:bCs/>
          <w:u w:val="single"/>
        </w:rPr>
        <w:t>:</w:t>
      </w:r>
    </w:p>
    <w:p w:rsidR="00AC0468" w:rsidRDefault="00AC0468" w:rsidP="00AC0468">
      <w:pPr>
        <w:autoSpaceDE w:val="0"/>
        <w:spacing w:after="0" w:line="240" w:lineRule="auto"/>
        <w:jc w:val="both"/>
        <w:rPr>
          <w:rFonts w:ascii="Arial Narrow" w:hAnsi="Arial Narrow" w:cs="Liberation Sans"/>
          <w:bCs/>
        </w:rPr>
      </w:pPr>
      <w:r>
        <w:rPr>
          <w:rFonts w:ascii="Arial Narrow" w:hAnsi="Arial Narrow" w:cs="Liberation Sans"/>
          <w:bCs/>
        </w:rPr>
        <w:t>Buraco i</w:t>
      </w:r>
      <w:r w:rsidR="00A17291">
        <w:rPr>
          <w:rFonts w:ascii="Arial Narrow" w:hAnsi="Arial Narrow" w:cs="Liberation Sans"/>
          <w:bCs/>
        </w:rPr>
        <w:t>solado no centro da pista a 1390</w:t>
      </w:r>
      <w:r>
        <w:rPr>
          <w:rFonts w:ascii="Arial Narrow" w:hAnsi="Arial Narrow" w:cs="Liberation Sans"/>
          <w:bCs/>
        </w:rPr>
        <w:t xml:space="preserve">m do cruzamento da Rua Carlos </w:t>
      </w:r>
      <w:proofErr w:type="spellStart"/>
      <w:r>
        <w:rPr>
          <w:rFonts w:ascii="Arial Narrow" w:hAnsi="Arial Narrow" w:cs="Liberation Sans"/>
          <w:bCs/>
        </w:rPr>
        <w:t>Baumel</w:t>
      </w:r>
      <w:proofErr w:type="spellEnd"/>
      <w:r>
        <w:rPr>
          <w:rFonts w:ascii="Arial Narrow" w:hAnsi="Arial Narrow" w:cs="Liberation Sans"/>
          <w:bCs/>
        </w:rPr>
        <w:t xml:space="preserve"> com a Avenida das Américas considerando uma circunferência com diâmetro de 2,00m.</w:t>
      </w:r>
    </w:p>
    <w:p w:rsidR="00AC0468" w:rsidRDefault="00AC0468" w:rsidP="00AC0468">
      <w:pPr>
        <w:autoSpaceDE w:val="0"/>
        <w:spacing w:after="0" w:line="240" w:lineRule="auto"/>
        <w:jc w:val="both"/>
        <w:rPr>
          <w:rFonts w:ascii="Arial Narrow" w:hAnsi="Arial Narrow" w:cs="Liberation Sans"/>
          <w:bCs/>
        </w:rPr>
      </w:pPr>
      <w:r>
        <w:rPr>
          <w:rFonts w:ascii="Arial Narrow" w:hAnsi="Arial Narrow" w:cs="Liberation Sans"/>
          <w:bCs/>
        </w:rPr>
        <w:t>Área do PONTO ISOLADO 01: 3,14m²</w:t>
      </w:r>
    </w:p>
    <w:p w:rsidR="00AC0468" w:rsidRDefault="00AC0468" w:rsidP="00AC0468">
      <w:pPr>
        <w:autoSpaceDE w:val="0"/>
        <w:spacing w:after="0" w:line="240" w:lineRule="auto"/>
        <w:jc w:val="both"/>
        <w:rPr>
          <w:rFonts w:ascii="Arial Narrow" w:hAnsi="Arial Narrow" w:cs="Liberation Sans"/>
          <w:bCs/>
        </w:rPr>
      </w:pPr>
      <w:r>
        <w:rPr>
          <w:rFonts w:ascii="Arial Narrow" w:hAnsi="Arial Narrow" w:cs="Liberation Sans"/>
          <w:bCs/>
        </w:rPr>
        <w:t>Volume de CBUQ do PONTO ISOLADO 01:3,14m² x 0,06m x 2,4t = 0,45t</w:t>
      </w:r>
    </w:p>
    <w:p w:rsidR="00AC0468" w:rsidRDefault="00AC0468" w:rsidP="00AC0468">
      <w:pPr>
        <w:autoSpaceDE w:val="0"/>
        <w:spacing w:after="0" w:line="240" w:lineRule="auto"/>
        <w:jc w:val="both"/>
        <w:rPr>
          <w:rFonts w:ascii="Arial Narrow" w:hAnsi="Arial Narrow" w:cs="Liberation Sans"/>
          <w:b/>
          <w:bCs/>
          <w:u w:val="single"/>
        </w:rPr>
      </w:pPr>
      <w:r>
        <w:rPr>
          <w:rFonts w:ascii="Arial Narrow" w:hAnsi="Arial Narrow" w:cs="Liberation Sans"/>
          <w:b/>
          <w:bCs/>
          <w:u w:val="single"/>
        </w:rPr>
        <w:t>TRECHO 0</w:t>
      </w:r>
      <w:r w:rsidR="00E26AB0">
        <w:rPr>
          <w:rFonts w:ascii="Arial Narrow" w:hAnsi="Arial Narrow" w:cs="Liberation Sans"/>
          <w:b/>
          <w:bCs/>
          <w:u w:val="single"/>
        </w:rPr>
        <w:t>6</w:t>
      </w:r>
      <w:r>
        <w:rPr>
          <w:rFonts w:ascii="Arial Narrow" w:hAnsi="Arial Narrow" w:cs="Liberation Sans"/>
          <w:b/>
          <w:bCs/>
          <w:u w:val="single"/>
        </w:rPr>
        <w:t xml:space="preserve">: </w:t>
      </w:r>
    </w:p>
    <w:p w:rsidR="00C46F4E" w:rsidRDefault="00AC0468" w:rsidP="00AC0468">
      <w:pPr>
        <w:autoSpaceDE w:val="0"/>
        <w:spacing w:after="0" w:line="240" w:lineRule="auto"/>
        <w:jc w:val="both"/>
        <w:rPr>
          <w:rFonts w:ascii="Arial Narrow" w:hAnsi="Arial Narrow" w:cs="Liberation Sans"/>
          <w:bCs/>
        </w:rPr>
      </w:pPr>
      <w:r w:rsidRPr="00925797">
        <w:rPr>
          <w:rFonts w:ascii="Arial Narrow" w:hAnsi="Arial Narrow" w:cs="Liberation Sans"/>
          <w:bCs/>
        </w:rPr>
        <w:t xml:space="preserve">Início </w:t>
      </w:r>
      <w:r>
        <w:rPr>
          <w:rFonts w:ascii="Arial Narrow" w:hAnsi="Arial Narrow" w:cs="Liberation Sans"/>
          <w:bCs/>
        </w:rPr>
        <w:t>a 1</w:t>
      </w:r>
      <w:r w:rsidR="00E26AB0">
        <w:rPr>
          <w:rFonts w:ascii="Arial Narrow" w:hAnsi="Arial Narrow" w:cs="Liberation Sans"/>
          <w:bCs/>
        </w:rPr>
        <w:t>427</w:t>
      </w:r>
      <w:r>
        <w:rPr>
          <w:rFonts w:ascii="Arial Narrow" w:hAnsi="Arial Narrow" w:cs="Liberation Sans"/>
          <w:bCs/>
        </w:rPr>
        <w:t>m d</w:t>
      </w:r>
      <w:r w:rsidRPr="00925797">
        <w:rPr>
          <w:rFonts w:ascii="Arial Narrow" w:hAnsi="Arial Narrow" w:cs="Liberation Sans"/>
          <w:bCs/>
        </w:rPr>
        <w:t xml:space="preserve">o cruzamento da Rua Carlos </w:t>
      </w:r>
      <w:proofErr w:type="spellStart"/>
      <w:r w:rsidRPr="00925797">
        <w:rPr>
          <w:rFonts w:ascii="Arial Narrow" w:hAnsi="Arial Narrow" w:cs="Liberation Sans"/>
          <w:bCs/>
        </w:rPr>
        <w:t>Baumel</w:t>
      </w:r>
      <w:proofErr w:type="spellEnd"/>
      <w:r w:rsidRPr="00925797">
        <w:rPr>
          <w:rFonts w:ascii="Arial Narrow" w:hAnsi="Arial Narrow" w:cs="Liberation Sans"/>
          <w:bCs/>
        </w:rPr>
        <w:t xml:space="preserve"> com a Avenida das Américas, com extensão de </w:t>
      </w:r>
      <w:r w:rsidR="00C46F4E">
        <w:rPr>
          <w:rFonts w:ascii="Arial Narrow" w:hAnsi="Arial Narrow" w:cs="Liberation Sans"/>
          <w:bCs/>
        </w:rPr>
        <w:t>2</w:t>
      </w:r>
      <w:r w:rsidRPr="00925797">
        <w:rPr>
          <w:rFonts w:ascii="Arial Narrow" w:hAnsi="Arial Narrow" w:cs="Liberation Sans"/>
          <w:bCs/>
        </w:rPr>
        <w:t xml:space="preserve">,00m e largura da pista </w:t>
      </w:r>
      <w:r>
        <w:rPr>
          <w:rFonts w:ascii="Arial Narrow" w:hAnsi="Arial Narrow" w:cs="Liberation Sans"/>
          <w:bCs/>
        </w:rPr>
        <w:t>de</w:t>
      </w:r>
      <w:r w:rsidRPr="00925797">
        <w:rPr>
          <w:rFonts w:ascii="Arial Narrow" w:hAnsi="Arial Narrow" w:cs="Liberation Sans"/>
          <w:bCs/>
        </w:rPr>
        <w:t xml:space="preserve"> </w:t>
      </w:r>
      <w:r w:rsidR="00C46F4E">
        <w:rPr>
          <w:rFonts w:ascii="Arial Narrow" w:hAnsi="Arial Narrow" w:cs="Liberation Sans"/>
          <w:bCs/>
        </w:rPr>
        <w:t>7,0</w:t>
      </w:r>
      <w:r w:rsidRPr="00925797">
        <w:rPr>
          <w:rFonts w:ascii="Arial Narrow" w:hAnsi="Arial Narrow" w:cs="Liberation Sans"/>
          <w:bCs/>
        </w:rPr>
        <w:t>m</w:t>
      </w:r>
      <w:r w:rsidR="00C46F4E">
        <w:rPr>
          <w:rFonts w:ascii="Arial Narrow" w:hAnsi="Arial Narrow" w:cs="Liberation Sans"/>
          <w:bCs/>
        </w:rPr>
        <w:t>, seguindo mais 28,00m pelo lado esquerdo com a largura de 3,50m</w:t>
      </w:r>
      <w:r w:rsidRPr="00925797">
        <w:rPr>
          <w:rFonts w:ascii="Arial Narrow" w:hAnsi="Arial Narrow" w:cs="Liberation Sans"/>
          <w:bCs/>
        </w:rPr>
        <w:t xml:space="preserve">. </w:t>
      </w:r>
    </w:p>
    <w:p w:rsidR="00AC0468" w:rsidRPr="00925797" w:rsidRDefault="00AC0468" w:rsidP="00AC0468">
      <w:pPr>
        <w:autoSpaceDE w:val="0"/>
        <w:spacing w:after="0" w:line="240" w:lineRule="auto"/>
        <w:jc w:val="both"/>
        <w:rPr>
          <w:rFonts w:ascii="Arial Narrow" w:hAnsi="Arial Narrow" w:cs="Liberation Sans"/>
          <w:bCs/>
        </w:rPr>
      </w:pPr>
      <w:r w:rsidRPr="00925797">
        <w:rPr>
          <w:rFonts w:ascii="Arial Narrow" w:hAnsi="Arial Narrow" w:cs="Liberation Sans"/>
          <w:bCs/>
        </w:rPr>
        <w:t>Área do TRECHO 0</w:t>
      </w:r>
      <w:r w:rsidR="00A77D30">
        <w:rPr>
          <w:rFonts w:ascii="Arial Narrow" w:hAnsi="Arial Narrow" w:cs="Liberation Sans"/>
          <w:bCs/>
        </w:rPr>
        <w:t>6</w:t>
      </w:r>
      <w:r w:rsidRPr="00925797">
        <w:rPr>
          <w:rFonts w:ascii="Arial Narrow" w:hAnsi="Arial Narrow" w:cs="Liberation Sans"/>
          <w:bCs/>
        </w:rPr>
        <w:t xml:space="preserve">: </w:t>
      </w:r>
      <w:r w:rsidR="00C46F4E">
        <w:rPr>
          <w:rFonts w:ascii="Arial Narrow" w:hAnsi="Arial Narrow" w:cs="Liberation Sans"/>
          <w:bCs/>
        </w:rPr>
        <w:t>115,38</w:t>
      </w:r>
      <w:r w:rsidRPr="00925797">
        <w:rPr>
          <w:rFonts w:ascii="Arial Narrow" w:hAnsi="Arial Narrow" w:cs="Liberation Sans"/>
          <w:bCs/>
        </w:rPr>
        <w:t>m²</w:t>
      </w:r>
    </w:p>
    <w:p w:rsidR="00AC0468" w:rsidRPr="00C46F4E" w:rsidRDefault="00AC0468" w:rsidP="00AC0468">
      <w:pPr>
        <w:autoSpaceDE w:val="0"/>
        <w:spacing w:after="0" w:line="240" w:lineRule="auto"/>
        <w:jc w:val="both"/>
        <w:rPr>
          <w:rFonts w:ascii="Arial Narrow" w:hAnsi="Arial Narrow" w:cs="Liberation Sans"/>
          <w:bCs/>
        </w:rPr>
      </w:pPr>
      <w:r w:rsidRPr="00C46F4E">
        <w:rPr>
          <w:rFonts w:ascii="Arial Narrow" w:hAnsi="Arial Narrow" w:cs="Liberation Sans"/>
          <w:bCs/>
        </w:rPr>
        <w:t xml:space="preserve">Volume do </w:t>
      </w:r>
      <w:proofErr w:type="spellStart"/>
      <w:r w:rsidRPr="00C46F4E">
        <w:rPr>
          <w:rFonts w:ascii="Arial Narrow" w:hAnsi="Arial Narrow" w:cs="Liberation Sans"/>
          <w:bCs/>
        </w:rPr>
        <w:t>reperfil</w:t>
      </w:r>
      <w:r w:rsidR="00C46F4E" w:rsidRPr="00C46F4E">
        <w:rPr>
          <w:rFonts w:ascii="Arial Narrow" w:hAnsi="Arial Narrow" w:cs="Liberation Sans"/>
          <w:bCs/>
        </w:rPr>
        <w:t>amento</w:t>
      </w:r>
      <w:proofErr w:type="spellEnd"/>
      <w:r w:rsidR="00C46F4E" w:rsidRPr="00C46F4E">
        <w:rPr>
          <w:rFonts w:ascii="Arial Narrow" w:hAnsi="Arial Narrow" w:cs="Liberation Sans"/>
          <w:bCs/>
        </w:rPr>
        <w:t xml:space="preserve"> de 2cm do TRECHO 0</w:t>
      </w:r>
      <w:r w:rsidR="00A77D30">
        <w:rPr>
          <w:rFonts w:ascii="Arial Narrow" w:hAnsi="Arial Narrow" w:cs="Liberation Sans"/>
          <w:bCs/>
        </w:rPr>
        <w:t>6</w:t>
      </w:r>
      <w:r w:rsidR="00C46F4E" w:rsidRPr="00C46F4E">
        <w:rPr>
          <w:rFonts w:ascii="Arial Narrow" w:hAnsi="Arial Narrow" w:cs="Liberation Sans"/>
          <w:bCs/>
        </w:rPr>
        <w:t>: 2,30</w:t>
      </w:r>
      <w:r w:rsidRPr="00C46F4E">
        <w:rPr>
          <w:rFonts w:ascii="Arial Narrow" w:hAnsi="Arial Narrow" w:cs="Liberation Sans"/>
          <w:bCs/>
        </w:rPr>
        <w:t>m³</w:t>
      </w:r>
    </w:p>
    <w:p w:rsidR="00AC0468" w:rsidRPr="00C46F4E" w:rsidRDefault="00AC0468" w:rsidP="00AC0468">
      <w:pPr>
        <w:autoSpaceDE w:val="0"/>
        <w:spacing w:after="0" w:line="240" w:lineRule="auto"/>
        <w:jc w:val="both"/>
        <w:rPr>
          <w:rFonts w:ascii="Arial Narrow" w:hAnsi="Arial Narrow" w:cs="Liberation Sans"/>
          <w:bCs/>
        </w:rPr>
      </w:pPr>
      <w:r w:rsidRPr="00C46F4E">
        <w:rPr>
          <w:rFonts w:ascii="Arial Narrow" w:hAnsi="Arial Narrow" w:cs="Liberation Sans"/>
          <w:bCs/>
        </w:rPr>
        <w:t>Volume de recape</w:t>
      </w:r>
      <w:r w:rsidR="00C46F4E" w:rsidRPr="00C46F4E">
        <w:rPr>
          <w:rFonts w:ascii="Arial Narrow" w:hAnsi="Arial Narrow" w:cs="Liberation Sans"/>
          <w:bCs/>
        </w:rPr>
        <w:t>amento de 4cm do TRECHO 0</w:t>
      </w:r>
      <w:r w:rsidR="00A77D30">
        <w:rPr>
          <w:rFonts w:ascii="Arial Narrow" w:hAnsi="Arial Narrow" w:cs="Liberation Sans"/>
          <w:bCs/>
        </w:rPr>
        <w:t>6</w:t>
      </w:r>
      <w:r w:rsidR="00C46F4E" w:rsidRPr="00C46F4E">
        <w:rPr>
          <w:rFonts w:ascii="Arial Narrow" w:hAnsi="Arial Narrow" w:cs="Liberation Sans"/>
          <w:bCs/>
        </w:rPr>
        <w:t>: 4,60</w:t>
      </w:r>
      <w:r w:rsidRPr="00C46F4E">
        <w:rPr>
          <w:rFonts w:ascii="Arial Narrow" w:hAnsi="Arial Narrow" w:cs="Liberation Sans"/>
          <w:bCs/>
        </w:rPr>
        <w:t>m³</w:t>
      </w:r>
    </w:p>
    <w:p w:rsidR="00AC0468" w:rsidRDefault="00AC0468" w:rsidP="00AC0468">
      <w:pPr>
        <w:autoSpaceDE w:val="0"/>
        <w:spacing w:after="0" w:line="240" w:lineRule="auto"/>
        <w:jc w:val="both"/>
        <w:rPr>
          <w:rFonts w:ascii="Arial Narrow" w:hAnsi="Arial Narrow" w:cs="Liberation Sans"/>
          <w:bCs/>
        </w:rPr>
      </w:pPr>
      <w:r w:rsidRPr="00C46F4E">
        <w:rPr>
          <w:rFonts w:ascii="Arial Narrow" w:hAnsi="Arial Narrow" w:cs="Liberation Sans"/>
          <w:bCs/>
        </w:rPr>
        <w:t xml:space="preserve">Volume </w:t>
      </w:r>
      <w:r w:rsidR="00C46F4E" w:rsidRPr="00C46F4E">
        <w:rPr>
          <w:rFonts w:ascii="Arial Narrow" w:hAnsi="Arial Narrow" w:cs="Liberation Sans"/>
          <w:bCs/>
        </w:rPr>
        <w:t>total de CBUQ do TRECHO 0</w:t>
      </w:r>
      <w:r w:rsidR="00A77D30">
        <w:rPr>
          <w:rFonts w:ascii="Arial Narrow" w:hAnsi="Arial Narrow" w:cs="Liberation Sans"/>
          <w:bCs/>
        </w:rPr>
        <w:t>6</w:t>
      </w:r>
      <w:r w:rsidR="00C46F4E" w:rsidRPr="00C46F4E">
        <w:rPr>
          <w:rFonts w:ascii="Arial Narrow" w:hAnsi="Arial Narrow" w:cs="Liberation Sans"/>
          <w:bCs/>
        </w:rPr>
        <w:t>: 16,56</w:t>
      </w:r>
      <w:r w:rsidRPr="00C46F4E">
        <w:rPr>
          <w:rFonts w:ascii="Arial Narrow" w:hAnsi="Arial Narrow" w:cs="Liberation Sans"/>
          <w:bCs/>
        </w:rPr>
        <w:t>t</w:t>
      </w:r>
    </w:p>
    <w:p w:rsidR="00C46F4E" w:rsidRDefault="00C46F4E" w:rsidP="00C46F4E">
      <w:pPr>
        <w:autoSpaceDE w:val="0"/>
        <w:spacing w:after="0" w:line="240" w:lineRule="auto"/>
        <w:jc w:val="both"/>
        <w:rPr>
          <w:rFonts w:ascii="Arial Narrow" w:hAnsi="Arial Narrow" w:cs="Liberation Sans"/>
          <w:b/>
          <w:bCs/>
          <w:u w:val="single"/>
        </w:rPr>
      </w:pPr>
      <w:r>
        <w:rPr>
          <w:rFonts w:ascii="Arial Narrow" w:hAnsi="Arial Narrow" w:cs="Liberation Sans"/>
          <w:b/>
          <w:bCs/>
          <w:u w:val="single"/>
        </w:rPr>
        <w:t xml:space="preserve">TRECHO 07: </w:t>
      </w:r>
    </w:p>
    <w:p w:rsidR="00C46F4E" w:rsidRDefault="00C46F4E" w:rsidP="00C46F4E">
      <w:pPr>
        <w:autoSpaceDE w:val="0"/>
        <w:spacing w:after="0" w:line="240" w:lineRule="auto"/>
        <w:jc w:val="both"/>
        <w:rPr>
          <w:rFonts w:ascii="Arial Narrow" w:hAnsi="Arial Narrow" w:cs="Liberation Sans"/>
          <w:bCs/>
        </w:rPr>
      </w:pPr>
      <w:r w:rsidRPr="00925797">
        <w:rPr>
          <w:rFonts w:ascii="Arial Narrow" w:hAnsi="Arial Narrow" w:cs="Liberation Sans"/>
          <w:bCs/>
        </w:rPr>
        <w:t xml:space="preserve">Início </w:t>
      </w:r>
      <w:r>
        <w:rPr>
          <w:rFonts w:ascii="Arial Narrow" w:hAnsi="Arial Narrow" w:cs="Liberation Sans"/>
          <w:bCs/>
        </w:rPr>
        <w:t>a 1580m d</w:t>
      </w:r>
      <w:r w:rsidRPr="00925797">
        <w:rPr>
          <w:rFonts w:ascii="Arial Narrow" w:hAnsi="Arial Narrow" w:cs="Liberation Sans"/>
          <w:bCs/>
        </w:rPr>
        <w:t xml:space="preserve">o cruzamento da Rua Carlos </w:t>
      </w:r>
      <w:proofErr w:type="spellStart"/>
      <w:r w:rsidRPr="00925797">
        <w:rPr>
          <w:rFonts w:ascii="Arial Narrow" w:hAnsi="Arial Narrow" w:cs="Liberation Sans"/>
          <w:bCs/>
        </w:rPr>
        <w:t>Baumel</w:t>
      </w:r>
      <w:proofErr w:type="spellEnd"/>
      <w:r w:rsidRPr="00925797">
        <w:rPr>
          <w:rFonts w:ascii="Arial Narrow" w:hAnsi="Arial Narrow" w:cs="Liberation Sans"/>
          <w:bCs/>
        </w:rPr>
        <w:t xml:space="preserve"> com a Avenida das Américas, com extensão de </w:t>
      </w:r>
      <w:r>
        <w:rPr>
          <w:rFonts w:ascii="Arial Narrow" w:hAnsi="Arial Narrow" w:cs="Liberation Sans"/>
          <w:bCs/>
        </w:rPr>
        <w:t>18,00</w:t>
      </w:r>
      <w:r w:rsidRPr="00925797">
        <w:rPr>
          <w:rFonts w:ascii="Arial Narrow" w:hAnsi="Arial Narrow" w:cs="Liberation Sans"/>
          <w:bCs/>
        </w:rPr>
        <w:t xml:space="preserve">m e largura da pista </w:t>
      </w:r>
      <w:r>
        <w:rPr>
          <w:rFonts w:ascii="Arial Narrow" w:hAnsi="Arial Narrow" w:cs="Liberation Sans"/>
          <w:bCs/>
        </w:rPr>
        <w:t>de</w:t>
      </w:r>
      <w:r w:rsidRPr="00925797">
        <w:rPr>
          <w:rFonts w:ascii="Arial Narrow" w:hAnsi="Arial Narrow" w:cs="Liberation Sans"/>
          <w:bCs/>
        </w:rPr>
        <w:t xml:space="preserve"> </w:t>
      </w:r>
      <w:r w:rsidR="00A77D30">
        <w:rPr>
          <w:rFonts w:ascii="Arial Narrow" w:hAnsi="Arial Narrow" w:cs="Liberation Sans"/>
          <w:bCs/>
        </w:rPr>
        <w:t>3,5</w:t>
      </w:r>
      <w:r>
        <w:rPr>
          <w:rFonts w:ascii="Arial Narrow" w:hAnsi="Arial Narrow" w:cs="Liberation Sans"/>
          <w:bCs/>
        </w:rPr>
        <w:t>0</w:t>
      </w:r>
      <w:r w:rsidRPr="00925797">
        <w:rPr>
          <w:rFonts w:ascii="Arial Narrow" w:hAnsi="Arial Narrow" w:cs="Liberation Sans"/>
          <w:bCs/>
        </w:rPr>
        <w:t>m</w:t>
      </w:r>
      <w:r>
        <w:rPr>
          <w:rFonts w:ascii="Arial Narrow" w:hAnsi="Arial Narrow" w:cs="Liberation Sans"/>
          <w:bCs/>
        </w:rPr>
        <w:t xml:space="preserve">, seguindo </w:t>
      </w:r>
      <w:r w:rsidR="00A77D30">
        <w:rPr>
          <w:rFonts w:ascii="Arial Narrow" w:hAnsi="Arial Narrow" w:cs="Liberation Sans"/>
          <w:bCs/>
        </w:rPr>
        <w:t>pelo lado direito da pista</w:t>
      </w:r>
      <w:r w:rsidRPr="00925797">
        <w:rPr>
          <w:rFonts w:ascii="Arial Narrow" w:hAnsi="Arial Narrow" w:cs="Liberation Sans"/>
          <w:bCs/>
        </w:rPr>
        <w:t xml:space="preserve">. </w:t>
      </w:r>
    </w:p>
    <w:p w:rsidR="00C46F4E" w:rsidRPr="00925797" w:rsidRDefault="00C46F4E" w:rsidP="00C46F4E">
      <w:pPr>
        <w:autoSpaceDE w:val="0"/>
        <w:spacing w:after="0" w:line="240" w:lineRule="auto"/>
        <w:jc w:val="both"/>
        <w:rPr>
          <w:rFonts w:ascii="Arial Narrow" w:hAnsi="Arial Narrow" w:cs="Liberation Sans"/>
          <w:bCs/>
        </w:rPr>
      </w:pPr>
      <w:r w:rsidRPr="00925797">
        <w:rPr>
          <w:rFonts w:ascii="Arial Narrow" w:hAnsi="Arial Narrow" w:cs="Liberation Sans"/>
          <w:bCs/>
        </w:rPr>
        <w:t>Área do TRECHO 0</w:t>
      </w:r>
      <w:r>
        <w:rPr>
          <w:rFonts w:ascii="Arial Narrow" w:hAnsi="Arial Narrow" w:cs="Liberation Sans"/>
          <w:bCs/>
        </w:rPr>
        <w:t>7</w:t>
      </w:r>
      <w:r w:rsidRPr="00925797">
        <w:rPr>
          <w:rFonts w:ascii="Arial Narrow" w:hAnsi="Arial Narrow" w:cs="Liberation Sans"/>
          <w:bCs/>
        </w:rPr>
        <w:t xml:space="preserve">: </w:t>
      </w:r>
      <w:r w:rsidR="00A77D30">
        <w:rPr>
          <w:rFonts w:ascii="Arial Narrow" w:hAnsi="Arial Narrow" w:cs="Liberation Sans"/>
          <w:bCs/>
        </w:rPr>
        <w:t>68,77</w:t>
      </w:r>
      <w:r w:rsidRPr="00925797">
        <w:rPr>
          <w:rFonts w:ascii="Arial Narrow" w:hAnsi="Arial Narrow" w:cs="Liberation Sans"/>
          <w:bCs/>
        </w:rPr>
        <w:t>m²</w:t>
      </w:r>
    </w:p>
    <w:p w:rsidR="00C46F4E" w:rsidRPr="00C46F4E" w:rsidRDefault="00C46F4E" w:rsidP="00C46F4E">
      <w:pPr>
        <w:autoSpaceDE w:val="0"/>
        <w:spacing w:after="0" w:line="240" w:lineRule="auto"/>
        <w:jc w:val="both"/>
        <w:rPr>
          <w:rFonts w:ascii="Arial Narrow" w:hAnsi="Arial Narrow" w:cs="Liberation Sans"/>
          <w:bCs/>
        </w:rPr>
      </w:pPr>
      <w:r w:rsidRPr="00C46F4E">
        <w:rPr>
          <w:rFonts w:ascii="Arial Narrow" w:hAnsi="Arial Narrow" w:cs="Liberation Sans"/>
          <w:bCs/>
        </w:rPr>
        <w:t xml:space="preserve">Volume do </w:t>
      </w:r>
      <w:proofErr w:type="spellStart"/>
      <w:r w:rsidRPr="00C46F4E">
        <w:rPr>
          <w:rFonts w:ascii="Arial Narrow" w:hAnsi="Arial Narrow" w:cs="Liberation Sans"/>
          <w:bCs/>
        </w:rPr>
        <w:t>reperfil</w:t>
      </w:r>
      <w:r w:rsidR="00A77D30">
        <w:rPr>
          <w:rFonts w:ascii="Arial Narrow" w:hAnsi="Arial Narrow" w:cs="Liberation Sans"/>
          <w:bCs/>
        </w:rPr>
        <w:t>amento</w:t>
      </w:r>
      <w:proofErr w:type="spellEnd"/>
      <w:r w:rsidR="00A77D30">
        <w:rPr>
          <w:rFonts w:ascii="Arial Narrow" w:hAnsi="Arial Narrow" w:cs="Liberation Sans"/>
          <w:bCs/>
        </w:rPr>
        <w:t xml:space="preserve"> de 2cm do TRECHO 07: 1,38</w:t>
      </w:r>
      <w:r w:rsidRPr="00C46F4E">
        <w:rPr>
          <w:rFonts w:ascii="Arial Narrow" w:hAnsi="Arial Narrow" w:cs="Liberation Sans"/>
          <w:bCs/>
        </w:rPr>
        <w:t>m³</w:t>
      </w:r>
    </w:p>
    <w:p w:rsidR="00C46F4E" w:rsidRPr="00C46F4E" w:rsidRDefault="00C46F4E" w:rsidP="00C46F4E">
      <w:pPr>
        <w:autoSpaceDE w:val="0"/>
        <w:spacing w:after="0" w:line="240" w:lineRule="auto"/>
        <w:jc w:val="both"/>
        <w:rPr>
          <w:rFonts w:ascii="Arial Narrow" w:hAnsi="Arial Narrow" w:cs="Liberation Sans"/>
          <w:bCs/>
        </w:rPr>
      </w:pPr>
      <w:r w:rsidRPr="00C46F4E">
        <w:rPr>
          <w:rFonts w:ascii="Arial Narrow" w:hAnsi="Arial Narrow" w:cs="Liberation Sans"/>
          <w:bCs/>
        </w:rPr>
        <w:t>Volume de recape</w:t>
      </w:r>
      <w:r w:rsidR="00A77D30">
        <w:rPr>
          <w:rFonts w:ascii="Arial Narrow" w:hAnsi="Arial Narrow" w:cs="Liberation Sans"/>
          <w:bCs/>
        </w:rPr>
        <w:t>amento de 4cm do TRECHO 07: 2,76</w:t>
      </w:r>
      <w:r w:rsidRPr="00C46F4E">
        <w:rPr>
          <w:rFonts w:ascii="Arial Narrow" w:hAnsi="Arial Narrow" w:cs="Liberation Sans"/>
          <w:bCs/>
        </w:rPr>
        <w:t>m³</w:t>
      </w:r>
    </w:p>
    <w:p w:rsidR="00C46F4E" w:rsidRDefault="00C46F4E" w:rsidP="00C46F4E">
      <w:pPr>
        <w:autoSpaceDE w:val="0"/>
        <w:spacing w:after="0" w:line="240" w:lineRule="auto"/>
        <w:jc w:val="both"/>
        <w:rPr>
          <w:rFonts w:ascii="Arial Narrow" w:hAnsi="Arial Narrow" w:cs="Liberation Sans"/>
          <w:bCs/>
        </w:rPr>
      </w:pPr>
      <w:r w:rsidRPr="00C46F4E">
        <w:rPr>
          <w:rFonts w:ascii="Arial Narrow" w:hAnsi="Arial Narrow" w:cs="Liberation Sans"/>
          <w:bCs/>
        </w:rPr>
        <w:t>Volume t</w:t>
      </w:r>
      <w:r w:rsidR="00A77D30">
        <w:rPr>
          <w:rFonts w:ascii="Arial Narrow" w:hAnsi="Arial Narrow" w:cs="Liberation Sans"/>
          <w:bCs/>
        </w:rPr>
        <w:t>otal de CBUQ do TRECHO 07: 9,94</w:t>
      </w:r>
      <w:r w:rsidRPr="00C46F4E">
        <w:rPr>
          <w:rFonts w:ascii="Arial Narrow" w:hAnsi="Arial Narrow" w:cs="Liberation Sans"/>
          <w:bCs/>
        </w:rPr>
        <w:t>t</w:t>
      </w:r>
    </w:p>
    <w:p w:rsidR="00E26AB0" w:rsidRDefault="00E26AB0" w:rsidP="00E26AB0">
      <w:pPr>
        <w:autoSpaceDE w:val="0"/>
        <w:spacing w:after="0" w:line="240" w:lineRule="auto"/>
        <w:jc w:val="both"/>
        <w:rPr>
          <w:rFonts w:ascii="Arial Narrow" w:hAnsi="Arial Narrow" w:cs="Liberation Sans"/>
          <w:b/>
          <w:bCs/>
          <w:u w:val="single"/>
        </w:rPr>
      </w:pPr>
      <w:r>
        <w:rPr>
          <w:rFonts w:ascii="Arial Narrow" w:hAnsi="Arial Narrow" w:cs="Liberation Sans"/>
          <w:b/>
          <w:bCs/>
          <w:u w:val="single"/>
        </w:rPr>
        <w:t xml:space="preserve">TRECHO 08: </w:t>
      </w:r>
    </w:p>
    <w:p w:rsidR="00E26AB0" w:rsidRPr="00925797" w:rsidRDefault="00E26AB0" w:rsidP="00E26AB0">
      <w:pPr>
        <w:autoSpaceDE w:val="0"/>
        <w:spacing w:after="0" w:line="240" w:lineRule="auto"/>
        <w:jc w:val="both"/>
        <w:rPr>
          <w:rFonts w:ascii="Arial Narrow" w:hAnsi="Arial Narrow" w:cs="Liberation Sans"/>
          <w:bCs/>
        </w:rPr>
      </w:pPr>
      <w:r w:rsidRPr="00925797">
        <w:rPr>
          <w:rFonts w:ascii="Arial Narrow" w:hAnsi="Arial Narrow" w:cs="Liberation Sans"/>
          <w:bCs/>
        </w:rPr>
        <w:t xml:space="preserve">Início </w:t>
      </w:r>
      <w:r>
        <w:rPr>
          <w:rFonts w:ascii="Arial Narrow" w:hAnsi="Arial Narrow" w:cs="Liberation Sans"/>
          <w:bCs/>
        </w:rPr>
        <w:t>a 17</w:t>
      </w:r>
      <w:r w:rsidR="00250E96">
        <w:rPr>
          <w:rFonts w:ascii="Arial Narrow" w:hAnsi="Arial Narrow" w:cs="Liberation Sans"/>
          <w:bCs/>
        </w:rPr>
        <w:t>1</w:t>
      </w:r>
      <w:r>
        <w:rPr>
          <w:rFonts w:ascii="Arial Narrow" w:hAnsi="Arial Narrow" w:cs="Liberation Sans"/>
          <w:bCs/>
        </w:rPr>
        <w:t>0m d</w:t>
      </w:r>
      <w:r w:rsidRPr="00925797">
        <w:rPr>
          <w:rFonts w:ascii="Arial Narrow" w:hAnsi="Arial Narrow" w:cs="Liberation Sans"/>
          <w:bCs/>
        </w:rPr>
        <w:t xml:space="preserve">o cruzamento da Rua Carlos </w:t>
      </w:r>
      <w:proofErr w:type="spellStart"/>
      <w:r w:rsidRPr="00925797">
        <w:rPr>
          <w:rFonts w:ascii="Arial Narrow" w:hAnsi="Arial Narrow" w:cs="Liberation Sans"/>
          <w:bCs/>
        </w:rPr>
        <w:t>Baumel</w:t>
      </w:r>
      <w:proofErr w:type="spellEnd"/>
      <w:r w:rsidRPr="00925797">
        <w:rPr>
          <w:rFonts w:ascii="Arial Narrow" w:hAnsi="Arial Narrow" w:cs="Liberation Sans"/>
          <w:bCs/>
        </w:rPr>
        <w:t xml:space="preserve"> com a Avenida das Américas, com extensão de </w:t>
      </w:r>
      <w:r>
        <w:rPr>
          <w:rFonts w:ascii="Arial Narrow" w:hAnsi="Arial Narrow" w:cs="Liberation Sans"/>
          <w:bCs/>
        </w:rPr>
        <w:t>20</w:t>
      </w:r>
      <w:r w:rsidRPr="00925797">
        <w:rPr>
          <w:rFonts w:ascii="Arial Narrow" w:hAnsi="Arial Narrow" w:cs="Liberation Sans"/>
          <w:bCs/>
        </w:rPr>
        <w:t xml:space="preserve">,00m e largura da pista </w:t>
      </w:r>
      <w:r>
        <w:rPr>
          <w:rFonts w:ascii="Arial Narrow" w:hAnsi="Arial Narrow" w:cs="Liberation Sans"/>
          <w:bCs/>
        </w:rPr>
        <w:t>de</w:t>
      </w:r>
      <w:r w:rsidRPr="00925797">
        <w:rPr>
          <w:rFonts w:ascii="Arial Narrow" w:hAnsi="Arial Narrow" w:cs="Liberation Sans"/>
          <w:bCs/>
        </w:rPr>
        <w:t xml:space="preserve"> </w:t>
      </w:r>
      <w:r w:rsidR="00A77D30">
        <w:rPr>
          <w:rFonts w:ascii="Arial Narrow" w:hAnsi="Arial Narrow" w:cs="Liberation Sans"/>
          <w:bCs/>
        </w:rPr>
        <w:t>7,0</w:t>
      </w:r>
      <w:r>
        <w:rPr>
          <w:rFonts w:ascii="Arial Narrow" w:hAnsi="Arial Narrow" w:cs="Liberation Sans"/>
          <w:bCs/>
        </w:rPr>
        <w:t>0</w:t>
      </w:r>
      <w:r w:rsidRPr="00925797">
        <w:rPr>
          <w:rFonts w:ascii="Arial Narrow" w:hAnsi="Arial Narrow" w:cs="Liberation Sans"/>
          <w:bCs/>
        </w:rPr>
        <w:t xml:space="preserve">m. </w:t>
      </w:r>
      <w:r>
        <w:rPr>
          <w:rFonts w:ascii="Arial Narrow" w:hAnsi="Arial Narrow" w:cs="Liberation Sans"/>
          <w:bCs/>
        </w:rPr>
        <w:t>Trecho sobre a ponte.</w:t>
      </w:r>
    </w:p>
    <w:p w:rsidR="00E26AB0" w:rsidRPr="00925797" w:rsidRDefault="00E26AB0" w:rsidP="00E26AB0">
      <w:pPr>
        <w:autoSpaceDE w:val="0"/>
        <w:spacing w:after="0" w:line="240" w:lineRule="auto"/>
        <w:jc w:val="both"/>
        <w:rPr>
          <w:rFonts w:ascii="Arial Narrow" w:hAnsi="Arial Narrow" w:cs="Liberation Sans"/>
          <w:bCs/>
        </w:rPr>
      </w:pPr>
      <w:r w:rsidRPr="00925797">
        <w:rPr>
          <w:rFonts w:ascii="Arial Narrow" w:hAnsi="Arial Narrow" w:cs="Liberation Sans"/>
          <w:bCs/>
        </w:rPr>
        <w:t>Área do TRECHO 0</w:t>
      </w:r>
      <w:r>
        <w:rPr>
          <w:rFonts w:ascii="Arial Narrow" w:hAnsi="Arial Narrow" w:cs="Liberation Sans"/>
          <w:bCs/>
        </w:rPr>
        <w:t>8</w:t>
      </w:r>
      <w:r w:rsidRPr="00925797">
        <w:rPr>
          <w:rFonts w:ascii="Arial Narrow" w:hAnsi="Arial Narrow" w:cs="Liberation Sans"/>
          <w:bCs/>
        </w:rPr>
        <w:t xml:space="preserve">: </w:t>
      </w:r>
      <w:r w:rsidR="00A77D30">
        <w:rPr>
          <w:rFonts w:ascii="Arial Narrow" w:hAnsi="Arial Narrow" w:cs="Liberation Sans"/>
          <w:bCs/>
        </w:rPr>
        <w:t>140</w:t>
      </w:r>
      <w:r>
        <w:rPr>
          <w:rFonts w:ascii="Arial Narrow" w:hAnsi="Arial Narrow" w:cs="Liberation Sans"/>
          <w:bCs/>
        </w:rPr>
        <w:t>,00</w:t>
      </w:r>
      <w:r w:rsidRPr="00925797">
        <w:rPr>
          <w:rFonts w:ascii="Arial Narrow" w:hAnsi="Arial Narrow" w:cs="Liberation Sans"/>
          <w:bCs/>
        </w:rPr>
        <w:t>m²</w:t>
      </w:r>
    </w:p>
    <w:p w:rsidR="00E26AB0" w:rsidRPr="00925797" w:rsidRDefault="00E26AB0" w:rsidP="00E26AB0">
      <w:pPr>
        <w:autoSpaceDE w:val="0"/>
        <w:spacing w:after="0" w:line="240" w:lineRule="auto"/>
        <w:jc w:val="both"/>
        <w:rPr>
          <w:rFonts w:ascii="Arial Narrow" w:hAnsi="Arial Narrow" w:cs="Liberation Sans"/>
          <w:bCs/>
        </w:rPr>
      </w:pPr>
      <w:r w:rsidRPr="00925797">
        <w:rPr>
          <w:rFonts w:ascii="Arial Narrow" w:hAnsi="Arial Narrow" w:cs="Liberation Sans"/>
          <w:bCs/>
        </w:rPr>
        <w:t xml:space="preserve">Volume do </w:t>
      </w:r>
      <w:proofErr w:type="spellStart"/>
      <w:r w:rsidRPr="00925797">
        <w:rPr>
          <w:rFonts w:ascii="Arial Narrow" w:hAnsi="Arial Narrow" w:cs="Liberation Sans"/>
          <w:bCs/>
        </w:rPr>
        <w:t>reperfilamento</w:t>
      </w:r>
      <w:proofErr w:type="spellEnd"/>
      <w:r w:rsidRPr="00925797">
        <w:rPr>
          <w:rFonts w:ascii="Arial Narrow" w:hAnsi="Arial Narrow" w:cs="Liberation Sans"/>
          <w:bCs/>
        </w:rPr>
        <w:t xml:space="preserve"> de 2cm do TRECHO 0</w:t>
      </w:r>
      <w:r>
        <w:rPr>
          <w:rFonts w:ascii="Arial Narrow" w:hAnsi="Arial Narrow" w:cs="Liberation Sans"/>
          <w:bCs/>
        </w:rPr>
        <w:t>8</w:t>
      </w:r>
      <w:r w:rsidRPr="00925797">
        <w:rPr>
          <w:rFonts w:ascii="Arial Narrow" w:hAnsi="Arial Narrow" w:cs="Liberation Sans"/>
          <w:bCs/>
        </w:rPr>
        <w:t xml:space="preserve">: </w:t>
      </w:r>
      <w:r w:rsidR="00A77D30">
        <w:rPr>
          <w:rFonts w:ascii="Arial Narrow" w:hAnsi="Arial Narrow" w:cs="Liberation Sans"/>
          <w:bCs/>
        </w:rPr>
        <w:t>2,80</w:t>
      </w:r>
      <w:r w:rsidRPr="00925797">
        <w:rPr>
          <w:rFonts w:ascii="Arial Narrow" w:hAnsi="Arial Narrow" w:cs="Liberation Sans"/>
          <w:bCs/>
        </w:rPr>
        <w:t>m³</w:t>
      </w:r>
    </w:p>
    <w:p w:rsidR="00E26AB0" w:rsidRDefault="00E26AB0" w:rsidP="00E26AB0">
      <w:pPr>
        <w:autoSpaceDE w:val="0"/>
        <w:spacing w:after="0" w:line="240" w:lineRule="auto"/>
        <w:jc w:val="both"/>
        <w:rPr>
          <w:rFonts w:ascii="Arial Narrow" w:hAnsi="Arial Narrow" w:cs="Liberation Sans"/>
          <w:bCs/>
        </w:rPr>
      </w:pPr>
      <w:r w:rsidRPr="00925797">
        <w:rPr>
          <w:rFonts w:ascii="Arial Narrow" w:hAnsi="Arial Narrow" w:cs="Liberation Sans"/>
          <w:bCs/>
        </w:rPr>
        <w:t>Volume de recapeamento de 4cm do TRECHO 0</w:t>
      </w:r>
      <w:r>
        <w:rPr>
          <w:rFonts w:ascii="Arial Narrow" w:hAnsi="Arial Narrow" w:cs="Liberation Sans"/>
          <w:bCs/>
        </w:rPr>
        <w:t>8</w:t>
      </w:r>
      <w:r w:rsidRPr="00925797">
        <w:rPr>
          <w:rFonts w:ascii="Arial Narrow" w:hAnsi="Arial Narrow" w:cs="Liberation Sans"/>
          <w:bCs/>
        </w:rPr>
        <w:t xml:space="preserve">: </w:t>
      </w:r>
      <w:r w:rsidR="00A77D30">
        <w:rPr>
          <w:rFonts w:ascii="Arial Narrow" w:hAnsi="Arial Narrow" w:cs="Liberation Sans"/>
          <w:bCs/>
        </w:rPr>
        <w:t>5,60</w:t>
      </w:r>
      <w:r w:rsidRPr="00925797">
        <w:rPr>
          <w:rFonts w:ascii="Arial Narrow" w:hAnsi="Arial Narrow" w:cs="Liberation Sans"/>
          <w:bCs/>
        </w:rPr>
        <w:t>m³</w:t>
      </w:r>
    </w:p>
    <w:p w:rsidR="00F8289F" w:rsidRDefault="00E26AB0" w:rsidP="00D6419E">
      <w:pPr>
        <w:autoSpaceDE w:val="0"/>
        <w:spacing w:after="0" w:line="240" w:lineRule="auto"/>
        <w:jc w:val="both"/>
        <w:rPr>
          <w:rFonts w:ascii="Arial Narrow" w:hAnsi="Arial Narrow" w:cs="Liberation Sans"/>
          <w:bCs/>
        </w:rPr>
      </w:pPr>
      <w:r>
        <w:rPr>
          <w:rFonts w:ascii="Arial Narrow" w:hAnsi="Arial Narrow" w:cs="Liberation Sans"/>
          <w:bCs/>
        </w:rPr>
        <w:lastRenderedPageBreak/>
        <w:t xml:space="preserve">Volume </w:t>
      </w:r>
      <w:r w:rsidR="00A77D30">
        <w:rPr>
          <w:rFonts w:ascii="Arial Narrow" w:hAnsi="Arial Narrow" w:cs="Liberation Sans"/>
          <w:bCs/>
        </w:rPr>
        <w:t>total de CBUQ do TRECHO 08: 20,16</w:t>
      </w:r>
      <w:r>
        <w:rPr>
          <w:rFonts w:ascii="Arial Narrow" w:hAnsi="Arial Narrow" w:cs="Liberation Sans"/>
          <w:bCs/>
        </w:rPr>
        <w:t>t</w:t>
      </w:r>
    </w:p>
    <w:p w:rsidR="00D6419E" w:rsidRPr="00D6419E" w:rsidRDefault="00D6419E" w:rsidP="00D6419E">
      <w:pPr>
        <w:autoSpaceDE w:val="0"/>
        <w:spacing w:after="0" w:line="240" w:lineRule="auto"/>
        <w:jc w:val="both"/>
        <w:rPr>
          <w:rFonts w:ascii="Arial Narrow" w:hAnsi="Arial Narrow" w:cs="Liberation Sans"/>
          <w:bCs/>
        </w:rPr>
      </w:pPr>
    </w:p>
    <w:p w:rsidR="00E8749C" w:rsidRPr="00B444A0" w:rsidRDefault="00E8749C" w:rsidP="00B444A0">
      <w:pPr>
        <w:autoSpaceDE w:val="0"/>
        <w:spacing w:after="0" w:line="240" w:lineRule="auto"/>
        <w:jc w:val="both"/>
        <w:rPr>
          <w:rFonts w:ascii="Arial Narrow" w:hAnsi="Arial Narrow" w:cs="Calibri"/>
        </w:rPr>
      </w:pPr>
    </w:p>
    <w:p w:rsidR="00E8749C" w:rsidRPr="00DC5854" w:rsidRDefault="00E8749C" w:rsidP="00B444A0">
      <w:pPr>
        <w:numPr>
          <w:ilvl w:val="0"/>
          <w:numId w:val="4"/>
        </w:numPr>
        <w:autoSpaceDE w:val="0"/>
        <w:spacing w:after="0" w:line="240" w:lineRule="auto"/>
        <w:jc w:val="both"/>
        <w:rPr>
          <w:rFonts w:ascii="Arial Narrow" w:hAnsi="Arial Narrow" w:cs="Liberation Sans"/>
          <w:b/>
          <w:bCs/>
        </w:rPr>
      </w:pPr>
      <w:r w:rsidRPr="00B444A0">
        <w:rPr>
          <w:rFonts w:ascii="Arial Narrow" w:eastAsia="Liberation Sans" w:hAnsi="Arial Narrow" w:cs="Liberation Sans"/>
          <w:b/>
          <w:bCs/>
        </w:rPr>
        <w:t xml:space="preserve"> </w:t>
      </w:r>
      <w:r w:rsidRPr="00DC5854">
        <w:rPr>
          <w:rFonts w:ascii="Arial Narrow" w:hAnsi="Arial Narrow" w:cs="Liberation Sans"/>
          <w:b/>
          <w:bCs/>
          <w:u w:val="single"/>
        </w:rPr>
        <w:t>ESPECIFICAÇÕES DOS SERVIÇOS:</w:t>
      </w:r>
    </w:p>
    <w:p w:rsidR="00E8749C" w:rsidRPr="00DC5854" w:rsidRDefault="00E8749C" w:rsidP="00B444A0">
      <w:pPr>
        <w:autoSpaceDE w:val="0"/>
        <w:spacing w:after="0" w:line="240" w:lineRule="auto"/>
        <w:jc w:val="both"/>
        <w:rPr>
          <w:rFonts w:ascii="Arial Narrow" w:hAnsi="Arial Narrow" w:cs="Liberation Sans"/>
        </w:rPr>
      </w:pPr>
      <w:r w:rsidRPr="00DC5854">
        <w:rPr>
          <w:rFonts w:ascii="Arial Narrow" w:hAnsi="Arial Narrow" w:cs="Liberation Sans"/>
          <w:b/>
          <w:bCs/>
        </w:rPr>
        <w:t>SERVIÇOS PRELIMINARES</w:t>
      </w:r>
    </w:p>
    <w:p w:rsidR="00E8749C" w:rsidRPr="00DC5854" w:rsidRDefault="00E8749C" w:rsidP="00B444A0">
      <w:pPr>
        <w:autoSpaceDE w:val="0"/>
        <w:spacing w:after="0" w:line="240" w:lineRule="auto"/>
        <w:jc w:val="both"/>
        <w:rPr>
          <w:rFonts w:ascii="Arial Narrow" w:hAnsi="Arial Narrow" w:cs="Liberation Sans"/>
        </w:rPr>
      </w:pPr>
      <w:r w:rsidRPr="00DC5854">
        <w:rPr>
          <w:rFonts w:ascii="Arial Narrow" w:hAnsi="Arial Narrow" w:cs="Liberation Sans"/>
        </w:rPr>
        <w:t>Placa de Obra</w:t>
      </w:r>
    </w:p>
    <w:p w:rsidR="00E8749C" w:rsidRPr="00DC5854" w:rsidRDefault="00E8749C" w:rsidP="00B444A0">
      <w:pPr>
        <w:autoSpaceDE w:val="0"/>
        <w:spacing w:after="0" w:line="240" w:lineRule="auto"/>
        <w:jc w:val="both"/>
        <w:rPr>
          <w:rFonts w:ascii="Arial Narrow" w:hAnsi="Arial Narrow" w:cs="Liberation Sans"/>
          <w:bCs/>
          <w:i/>
        </w:rPr>
      </w:pPr>
      <w:r w:rsidRPr="00DC5854">
        <w:rPr>
          <w:rFonts w:ascii="Arial Narrow" w:hAnsi="Arial Narrow" w:cs="Liberation Sans"/>
        </w:rPr>
        <w:t xml:space="preserve">Será confeccionada e instalada em local de boa visibilidade uma placa de obra em conformidade com o padrão </w:t>
      </w:r>
      <w:r w:rsidR="00F126E0" w:rsidRPr="00DC5854">
        <w:rPr>
          <w:rFonts w:ascii="Arial Narrow" w:hAnsi="Arial Narrow" w:cs="Liberation Sans"/>
        </w:rPr>
        <w:t>fornecido pelo Município de Contenda</w:t>
      </w:r>
      <w:r w:rsidRPr="00DC5854">
        <w:rPr>
          <w:rFonts w:ascii="Arial Narrow" w:hAnsi="Arial Narrow" w:cs="Liberation Sans"/>
        </w:rPr>
        <w:t xml:space="preserve">, com dimensões de </w:t>
      </w:r>
      <w:r w:rsidR="00F126E0" w:rsidRPr="00DC5854">
        <w:rPr>
          <w:rFonts w:ascii="Arial Narrow" w:hAnsi="Arial Narrow" w:cs="Liberation Sans"/>
        </w:rPr>
        <w:t>2,0</w:t>
      </w:r>
      <w:r w:rsidRPr="00DC5854">
        <w:rPr>
          <w:rFonts w:ascii="Arial Narrow" w:hAnsi="Arial Narrow" w:cs="Liberation Sans"/>
        </w:rPr>
        <w:t>0</w:t>
      </w:r>
      <w:r w:rsidR="00897562" w:rsidRPr="00DC5854">
        <w:rPr>
          <w:rFonts w:ascii="Arial Narrow" w:hAnsi="Arial Narrow" w:cs="Liberation Sans"/>
        </w:rPr>
        <w:t>m x 1,</w:t>
      </w:r>
      <w:r w:rsidRPr="00DC5854">
        <w:rPr>
          <w:rFonts w:ascii="Arial Narrow" w:hAnsi="Arial Narrow" w:cs="Liberation Sans"/>
        </w:rPr>
        <w:t>50m.</w:t>
      </w:r>
      <w:r w:rsidRPr="00DC5854">
        <w:rPr>
          <w:rFonts w:ascii="Arial Narrow" w:hAnsi="Arial Narrow" w:cs="Liberation Sans"/>
          <w:b/>
          <w:bCs/>
        </w:rPr>
        <w:t xml:space="preserve"> </w:t>
      </w:r>
    </w:p>
    <w:p w:rsidR="00E8749C" w:rsidRPr="00DC5854" w:rsidRDefault="00E8749C" w:rsidP="00B444A0">
      <w:pPr>
        <w:autoSpaceDE w:val="0"/>
        <w:spacing w:after="0" w:line="240" w:lineRule="auto"/>
        <w:jc w:val="both"/>
        <w:rPr>
          <w:rFonts w:ascii="Arial Narrow" w:hAnsi="Arial Narrow" w:cs="Liberation Sans"/>
          <w:b/>
          <w:bCs/>
        </w:rPr>
      </w:pPr>
      <w:r w:rsidRPr="00DC5854">
        <w:rPr>
          <w:rFonts w:ascii="Arial Narrow" w:hAnsi="Arial Narrow" w:cs="Liberation Sans"/>
          <w:bCs/>
          <w:i/>
        </w:rPr>
        <w:t>Quantidade: 3,</w:t>
      </w:r>
      <w:r w:rsidR="00F126E0" w:rsidRPr="00DC5854">
        <w:rPr>
          <w:rFonts w:ascii="Arial Narrow" w:hAnsi="Arial Narrow" w:cs="Liberation Sans"/>
          <w:bCs/>
          <w:i/>
        </w:rPr>
        <w:t>00</w:t>
      </w:r>
      <w:r w:rsidRPr="00DC5854">
        <w:rPr>
          <w:rFonts w:ascii="Arial Narrow" w:hAnsi="Arial Narrow" w:cs="Liberation Sans"/>
          <w:bCs/>
          <w:i/>
        </w:rPr>
        <w:t>m².</w:t>
      </w:r>
    </w:p>
    <w:p w:rsidR="00E8749C" w:rsidRPr="00D6419E" w:rsidRDefault="00E8749C" w:rsidP="00B444A0">
      <w:pPr>
        <w:autoSpaceDE w:val="0"/>
        <w:spacing w:after="0" w:line="240" w:lineRule="auto"/>
        <w:jc w:val="both"/>
        <w:rPr>
          <w:rFonts w:ascii="Arial Narrow" w:hAnsi="Arial Narrow" w:cs="Liberation Sans"/>
        </w:rPr>
      </w:pPr>
      <w:r w:rsidRPr="00D6419E">
        <w:rPr>
          <w:rFonts w:ascii="Arial Narrow" w:hAnsi="Arial Narrow" w:cs="Liberation Sans"/>
          <w:b/>
          <w:bCs/>
        </w:rPr>
        <w:t xml:space="preserve">RECAPEAMENTO SOBRE PAVIMENTAÇÃO </w:t>
      </w:r>
      <w:r w:rsidR="00280ED7" w:rsidRPr="00D6419E">
        <w:rPr>
          <w:rFonts w:ascii="Arial Narrow" w:hAnsi="Arial Narrow" w:cs="Liberation Sans"/>
          <w:b/>
          <w:bCs/>
        </w:rPr>
        <w:t>ASFÁLTICA</w:t>
      </w:r>
      <w:r w:rsidR="007B5BEF" w:rsidRPr="00D6419E">
        <w:rPr>
          <w:rFonts w:ascii="Arial Narrow" w:hAnsi="Arial Narrow" w:cs="Liberation Sans"/>
          <w:b/>
          <w:bCs/>
        </w:rPr>
        <w:t>.</w:t>
      </w:r>
      <w:r w:rsidRPr="00D6419E">
        <w:rPr>
          <w:rFonts w:ascii="Arial Narrow" w:hAnsi="Arial Narrow" w:cs="Liberation Sans"/>
          <w:b/>
          <w:bCs/>
        </w:rPr>
        <w:t xml:space="preserve"> </w:t>
      </w:r>
    </w:p>
    <w:p w:rsidR="00E8749C" w:rsidRPr="00D6419E" w:rsidRDefault="00E8749C" w:rsidP="00B444A0">
      <w:pPr>
        <w:autoSpaceDE w:val="0"/>
        <w:spacing w:after="0" w:line="240" w:lineRule="auto"/>
        <w:jc w:val="both"/>
        <w:rPr>
          <w:rFonts w:ascii="Arial Narrow" w:hAnsi="Arial Narrow" w:cs="Liberation Sans"/>
        </w:rPr>
      </w:pPr>
      <w:r w:rsidRPr="00D6419E">
        <w:rPr>
          <w:rFonts w:ascii="Arial Narrow" w:hAnsi="Arial Narrow" w:cs="Liberation Sans"/>
        </w:rPr>
        <w:t>Preparo da superfície – limpeza e lavagem da pista:</w:t>
      </w:r>
    </w:p>
    <w:p w:rsidR="00E8749C" w:rsidRPr="00D6419E" w:rsidRDefault="00E8749C" w:rsidP="00B444A0">
      <w:pPr>
        <w:autoSpaceDE w:val="0"/>
        <w:spacing w:after="0" w:line="240" w:lineRule="auto"/>
        <w:jc w:val="both"/>
        <w:rPr>
          <w:rFonts w:ascii="Arial Narrow" w:hAnsi="Arial Narrow" w:cs="Liberation Sans"/>
          <w:bCs/>
          <w:i/>
        </w:rPr>
      </w:pPr>
      <w:r w:rsidRPr="00D6419E">
        <w:rPr>
          <w:rFonts w:ascii="Arial Narrow" w:hAnsi="Arial Narrow" w:cs="Liberation Sans"/>
        </w:rPr>
        <w:t xml:space="preserve">Para garantir a qualidade do recape será executada a </w:t>
      </w:r>
      <w:proofErr w:type="spellStart"/>
      <w:r w:rsidRPr="00D6419E">
        <w:rPr>
          <w:rFonts w:ascii="Arial Narrow" w:hAnsi="Arial Narrow" w:cs="Liberation Sans"/>
        </w:rPr>
        <w:t>varreção</w:t>
      </w:r>
      <w:proofErr w:type="spellEnd"/>
      <w:r w:rsidRPr="00D6419E">
        <w:rPr>
          <w:rFonts w:ascii="Arial Narrow" w:hAnsi="Arial Narrow" w:cs="Liberation Sans"/>
        </w:rPr>
        <w:t xml:space="preserve"> de todas as vias a serem recapadas com Vassoura Mecânica e posteriormente a lavação das mesmas com jato de água pressurizada por caminhão moto-bomba.</w:t>
      </w:r>
    </w:p>
    <w:p w:rsidR="00E8749C" w:rsidRPr="00D6419E" w:rsidRDefault="00E8749C" w:rsidP="00B444A0">
      <w:pPr>
        <w:autoSpaceDE w:val="0"/>
        <w:spacing w:after="0" w:line="240" w:lineRule="auto"/>
        <w:jc w:val="both"/>
        <w:rPr>
          <w:rFonts w:ascii="Arial Narrow" w:hAnsi="Arial Narrow" w:cs="Liberation Sans"/>
        </w:rPr>
      </w:pPr>
      <w:r w:rsidRPr="00D6419E">
        <w:rPr>
          <w:rFonts w:ascii="Arial Narrow" w:hAnsi="Arial Narrow" w:cs="Liberation Sans"/>
          <w:bCs/>
          <w:i/>
        </w:rPr>
        <w:t>Quan</w:t>
      </w:r>
      <w:r w:rsidR="00AF01B2" w:rsidRPr="00D6419E">
        <w:rPr>
          <w:rFonts w:ascii="Arial Narrow" w:hAnsi="Arial Narrow" w:cs="Liberation Sans"/>
          <w:bCs/>
          <w:i/>
        </w:rPr>
        <w:t xml:space="preserve">tidade: área total </w:t>
      </w:r>
      <w:r w:rsidR="00A12005" w:rsidRPr="00D6419E">
        <w:rPr>
          <w:rFonts w:ascii="Arial Narrow" w:hAnsi="Arial Narrow" w:cs="Liberation Sans"/>
          <w:bCs/>
          <w:i/>
        </w:rPr>
        <w:t>do</w:t>
      </w:r>
      <w:r w:rsidR="00D6419E" w:rsidRPr="00D6419E">
        <w:rPr>
          <w:rFonts w:ascii="Arial Narrow" w:hAnsi="Arial Narrow" w:cs="Liberation Sans"/>
          <w:bCs/>
          <w:i/>
        </w:rPr>
        <w:t>s</w:t>
      </w:r>
      <w:r w:rsidR="00A12005" w:rsidRPr="00D6419E">
        <w:rPr>
          <w:rFonts w:ascii="Arial Narrow" w:hAnsi="Arial Narrow" w:cs="Liberation Sans"/>
          <w:bCs/>
          <w:i/>
        </w:rPr>
        <w:t xml:space="preserve"> trecho</w:t>
      </w:r>
      <w:r w:rsidR="00D6419E" w:rsidRPr="00D6419E">
        <w:rPr>
          <w:rFonts w:ascii="Arial Narrow" w:hAnsi="Arial Narrow" w:cs="Liberation Sans"/>
          <w:bCs/>
          <w:i/>
        </w:rPr>
        <w:t>s</w:t>
      </w:r>
      <w:r w:rsidR="00A12005" w:rsidRPr="00D6419E">
        <w:rPr>
          <w:rFonts w:ascii="Arial Narrow" w:hAnsi="Arial Narrow" w:cs="Liberation Sans"/>
          <w:bCs/>
          <w:i/>
        </w:rPr>
        <w:t xml:space="preserve"> </w:t>
      </w:r>
      <w:r w:rsidR="00D6419E" w:rsidRPr="00D6419E">
        <w:rPr>
          <w:rFonts w:ascii="Arial Narrow" w:hAnsi="Arial Narrow" w:cs="Liberation Sans"/>
          <w:bCs/>
          <w:i/>
        </w:rPr>
        <w:t>= 7.545,00</w:t>
      </w:r>
      <w:r w:rsidRPr="00D6419E">
        <w:rPr>
          <w:rFonts w:ascii="Arial Narrow" w:hAnsi="Arial Narrow" w:cs="Liberation Sans"/>
          <w:bCs/>
          <w:i/>
        </w:rPr>
        <w:t>m²</w:t>
      </w:r>
    </w:p>
    <w:p w:rsidR="00E8749C" w:rsidRPr="00D6419E" w:rsidRDefault="00E8749C" w:rsidP="00B444A0">
      <w:pPr>
        <w:autoSpaceDE w:val="0"/>
        <w:spacing w:after="0" w:line="240" w:lineRule="auto"/>
        <w:jc w:val="both"/>
        <w:rPr>
          <w:rFonts w:ascii="Arial Narrow" w:hAnsi="Arial Narrow" w:cs="Liberation Sans"/>
          <w:bCs/>
          <w:i/>
        </w:rPr>
      </w:pPr>
      <w:r w:rsidRPr="00D6419E">
        <w:rPr>
          <w:rFonts w:ascii="Arial Narrow" w:hAnsi="Arial Narrow" w:cs="Liberation Sans"/>
        </w:rPr>
        <w:t xml:space="preserve">Pintura de ligação - sobre a superfície do pavimento existente devidamente preparada será aplicada uma demão de pintura de ligação com emulsão RR-1C com uma taxa de 1,20L/m² através de caminhão </w:t>
      </w:r>
      <w:proofErr w:type="spellStart"/>
      <w:r w:rsidRPr="00D6419E">
        <w:rPr>
          <w:rFonts w:ascii="Arial Narrow" w:hAnsi="Arial Narrow" w:cs="Liberation Sans"/>
        </w:rPr>
        <w:t>espargidor</w:t>
      </w:r>
      <w:proofErr w:type="spellEnd"/>
      <w:r w:rsidRPr="00D6419E">
        <w:rPr>
          <w:rFonts w:ascii="Arial Narrow" w:hAnsi="Arial Narrow" w:cs="Liberation Sans"/>
        </w:rPr>
        <w:t xml:space="preserve"> ou caneta aplicadora.</w:t>
      </w:r>
    </w:p>
    <w:p w:rsidR="00E8749C" w:rsidRPr="00D6419E" w:rsidRDefault="00E8749C" w:rsidP="00B444A0">
      <w:pPr>
        <w:autoSpaceDE w:val="0"/>
        <w:spacing w:after="0" w:line="240" w:lineRule="auto"/>
        <w:jc w:val="both"/>
        <w:rPr>
          <w:rFonts w:ascii="Arial Narrow" w:hAnsi="Arial Narrow" w:cs="Liberation Sans"/>
        </w:rPr>
      </w:pPr>
      <w:r w:rsidRPr="00D6419E">
        <w:rPr>
          <w:rFonts w:ascii="Arial Narrow" w:hAnsi="Arial Narrow" w:cs="Liberation Sans"/>
          <w:bCs/>
          <w:i/>
        </w:rPr>
        <w:t>Quantidade: área total dos trechos</w:t>
      </w:r>
      <w:r w:rsidR="00A12005" w:rsidRPr="00D6419E">
        <w:rPr>
          <w:rFonts w:ascii="Arial Narrow" w:hAnsi="Arial Narrow" w:cs="Liberation Sans"/>
          <w:bCs/>
          <w:i/>
        </w:rPr>
        <w:t xml:space="preserve"> </w:t>
      </w:r>
      <w:r w:rsidRPr="00D6419E">
        <w:rPr>
          <w:rFonts w:ascii="Arial Narrow" w:hAnsi="Arial Narrow" w:cs="Liberation Sans"/>
          <w:bCs/>
          <w:i/>
        </w:rPr>
        <w:t>=</w:t>
      </w:r>
      <w:r w:rsidR="00D6419E" w:rsidRPr="00D6419E">
        <w:rPr>
          <w:rFonts w:ascii="Arial Narrow" w:hAnsi="Arial Narrow" w:cs="Liberation Sans"/>
          <w:bCs/>
          <w:i/>
        </w:rPr>
        <w:t>7.545</w:t>
      </w:r>
      <w:r w:rsidR="00280ED7" w:rsidRPr="00D6419E">
        <w:rPr>
          <w:rFonts w:ascii="Arial Narrow" w:hAnsi="Arial Narrow" w:cs="Liberation Sans"/>
          <w:bCs/>
          <w:i/>
        </w:rPr>
        <w:t>,00</w:t>
      </w:r>
      <w:r w:rsidRPr="00D6419E">
        <w:rPr>
          <w:rFonts w:ascii="Arial Narrow" w:hAnsi="Arial Narrow" w:cs="Liberation Sans"/>
          <w:bCs/>
          <w:i/>
        </w:rPr>
        <w:t>m²</w:t>
      </w:r>
    </w:p>
    <w:p w:rsidR="00E8749C" w:rsidRPr="00D6419E" w:rsidRDefault="00E8749C" w:rsidP="00B444A0">
      <w:pPr>
        <w:autoSpaceDE w:val="0"/>
        <w:spacing w:after="0" w:line="240" w:lineRule="auto"/>
        <w:jc w:val="both"/>
        <w:rPr>
          <w:rFonts w:ascii="Arial Narrow" w:hAnsi="Arial Narrow" w:cs="Liberation Sans"/>
          <w:bCs/>
          <w:i/>
        </w:rPr>
      </w:pPr>
      <w:proofErr w:type="spellStart"/>
      <w:r w:rsidRPr="00D6419E">
        <w:rPr>
          <w:rFonts w:ascii="Arial Narrow" w:hAnsi="Arial Narrow" w:cs="Liberation Sans"/>
        </w:rPr>
        <w:t>Reperfilamento</w:t>
      </w:r>
      <w:proofErr w:type="spellEnd"/>
      <w:r w:rsidRPr="00D6419E">
        <w:rPr>
          <w:rFonts w:ascii="Arial Narrow" w:hAnsi="Arial Narrow" w:cs="Liberation Sans"/>
        </w:rPr>
        <w:t xml:space="preserve"> - após a pintura de ligação será executada camada de regularização, denominada de camada de </w:t>
      </w:r>
      <w:proofErr w:type="spellStart"/>
      <w:r w:rsidRPr="00D6419E">
        <w:rPr>
          <w:rFonts w:ascii="Arial Narrow" w:hAnsi="Arial Narrow" w:cs="Liberation Sans"/>
        </w:rPr>
        <w:t>reperfilamento</w:t>
      </w:r>
      <w:proofErr w:type="spellEnd"/>
      <w:r w:rsidRPr="00D6419E">
        <w:rPr>
          <w:rFonts w:ascii="Arial Narrow" w:hAnsi="Arial Narrow" w:cs="Liberation Sans"/>
        </w:rPr>
        <w:t>, em C.B.U.Q. faixa ‘A’ com espessura média</w:t>
      </w:r>
      <w:r w:rsidR="002160B4" w:rsidRPr="00D6419E">
        <w:rPr>
          <w:rFonts w:ascii="Arial Narrow" w:hAnsi="Arial Narrow" w:cs="Liberation Sans"/>
        </w:rPr>
        <w:t xml:space="preserve"> e=</w:t>
      </w:r>
      <w:r w:rsidR="00EF5695" w:rsidRPr="00D6419E">
        <w:rPr>
          <w:rFonts w:ascii="Arial Narrow" w:hAnsi="Arial Narrow" w:cs="Liberation Sans"/>
        </w:rPr>
        <w:t>2</w:t>
      </w:r>
      <w:r w:rsidR="00B41CAC" w:rsidRPr="00D6419E">
        <w:rPr>
          <w:rFonts w:ascii="Arial Narrow" w:hAnsi="Arial Narrow" w:cs="Liberation Sans"/>
        </w:rPr>
        <w:t>cm</w:t>
      </w:r>
      <w:r w:rsidRPr="00D6419E">
        <w:rPr>
          <w:rFonts w:ascii="Arial Narrow" w:hAnsi="Arial Narrow" w:cs="Liberation Sans"/>
        </w:rPr>
        <w:t xml:space="preserve">. Esta camada de </w:t>
      </w:r>
      <w:proofErr w:type="spellStart"/>
      <w:r w:rsidRPr="00D6419E">
        <w:rPr>
          <w:rFonts w:ascii="Arial Narrow" w:hAnsi="Arial Narrow" w:cs="Liberation Sans"/>
        </w:rPr>
        <w:t>reperfilamento</w:t>
      </w:r>
      <w:proofErr w:type="spellEnd"/>
      <w:r w:rsidRPr="00D6419E">
        <w:rPr>
          <w:rFonts w:ascii="Arial Narrow" w:hAnsi="Arial Narrow" w:cs="Liberation Sans"/>
        </w:rPr>
        <w:t xml:space="preserve"> será aplicada com </w:t>
      </w:r>
      <w:proofErr w:type="spellStart"/>
      <w:r w:rsidRPr="00D6419E">
        <w:rPr>
          <w:rFonts w:ascii="Arial Narrow" w:hAnsi="Arial Narrow" w:cs="Liberation Sans"/>
        </w:rPr>
        <w:t>motoniveladora</w:t>
      </w:r>
      <w:proofErr w:type="spellEnd"/>
      <w:r w:rsidRPr="00D6419E">
        <w:rPr>
          <w:rFonts w:ascii="Arial Narrow" w:hAnsi="Arial Narrow" w:cs="Liberation Sans"/>
        </w:rPr>
        <w:t xml:space="preserve"> e compactada com rolo compactador liso vibratório e rolo compactador de pneus.</w:t>
      </w:r>
    </w:p>
    <w:p w:rsidR="00E8749C" w:rsidRPr="00D6419E" w:rsidRDefault="002160B4" w:rsidP="00B444A0">
      <w:pPr>
        <w:autoSpaceDE w:val="0"/>
        <w:spacing w:after="0" w:line="240" w:lineRule="auto"/>
        <w:jc w:val="both"/>
        <w:rPr>
          <w:rFonts w:ascii="Arial Narrow" w:hAnsi="Arial Narrow" w:cs="Liberation Sans"/>
        </w:rPr>
      </w:pPr>
      <w:r w:rsidRPr="00D6419E">
        <w:rPr>
          <w:rFonts w:ascii="Arial Narrow" w:hAnsi="Arial Narrow" w:cs="Liberation Sans"/>
          <w:bCs/>
          <w:i/>
        </w:rPr>
        <w:t>Quantidade: trecho</w:t>
      </w:r>
      <w:r w:rsidR="00A12005" w:rsidRPr="00D6419E">
        <w:rPr>
          <w:rFonts w:ascii="Arial Narrow" w:hAnsi="Arial Narrow" w:cs="Liberation Sans"/>
          <w:bCs/>
          <w:i/>
        </w:rPr>
        <w:t xml:space="preserve"> </w:t>
      </w:r>
      <w:r w:rsidR="00E8749C" w:rsidRPr="00D6419E">
        <w:rPr>
          <w:rFonts w:ascii="Arial Narrow" w:hAnsi="Arial Narrow" w:cs="Liberation Sans"/>
          <w:bCs/>
          <w:i/>
        </w:rPr>
        <w:t xml:space="preserve">= </w:t>
      </w:r>
      <w:r w:rsidR="00D6419E" w:rsidRPr="00D6419E">
        <w:rPr>
          <w:rFonts w:ascii="Arial Narrow" w:hAnsi="Arial Narrow" w:cs="Liberation Sans"/>
          <w:bCs/>
          <w:i/>
        </w:rPr>
        <w:t>7.545,00</w:t>
      </w:r>
      <w:r w:rsidR="00E8749C" w:rsidRPr="00D6419E">
        <w:rPr>
          <w:rFonts w:ascii="Arial Narrow" w:hAnsi="Arial Narrow" w:cs="Liberation Sans"/>
          <w:bCs/>
          <w:i/>
        </w:rPr>
        <w:t>m²x0,0</w:t>
      </w:r>
      <w:r w:rsidR="00EF5695" w:rsidRPr="00D6419E">
        <w:rPr>
          <w:rFonts w:ascii="Arial Narrow" w:hAnsi="Arial Narrow" w:cs="Liberation Sans"/>
          <w:bCs/>
          <w:i/>
        </w:rPr>
        <w:t>2</w:t>
      </w:r>
      <w:r w:rsidR="00E8749C" w:rsidRPr="00D6419E">
        <w:rPr>
          <w:rFonts w:ascii="Arial Narrow" w:hAnsi="Arial Narrow" w:cs="Liberation Sans"/>
          <w:bCs/>
          <w:i/>
        </w:rPr>
        <w:t>mx2,</w:t>
      </w:r>
      <w:r w:rsidR="00B41CAC" w:rsidRPr="00D6419E">
        <w:rPr>
          <w:rFonts w:ascii="Arial Narrow" w:hAnsi="Arial Narrow" w:cs="Liberation Sans"/>
          <w:bCs/>
          <w:i/>
        </w:rPr>
        <w:t>4</w:t>
      </w:r>
      <w:r w:rsidR="00E8749C" w:rsidRPr="00D6419E">
        <w:rPr>
          <w:rFonts w:ascii="Arial Narrow" w:hAnsi="Arial Narrow" w:cs="Liberation Sans"/>
          <w:bCs/>
          <w:i/>
        </w:rPr>
        <w:t xml:space="preserve">t/m³ = </w:t>
      </w:r>
      <w:r w:rsidR="00D6419E" w:rsidRPr="00D6419E">
        <w:rPr>
          <w:rFonts w:ascii="Arial Narrow" w:hAnsi="Arial Narrow" w:cs="Liberation Sans"/>
          <w:bCs/>
          <w:i/>
        </w:rPr>
        <w:t>362,16</w:t>
      </w:r>
      <w:r w:rsidR="00B41CAC" w:rsidRPr="00D6419E">
        <w:rPr>
          <w:rFonts w:ascii="Arial Narrow" w:hAnsi="Arial Narrow" w:cs="Liberation Sans"/>
          <w:bCs/>
          <w:i/>
        </w:rPr>
        <w:t>t</w:t>
      </w:r>
    </w:p>
    <w:p w:rsidR="00E8749C" w:rsidRPr="00D6419E" w:rsidRDefault="00E8749C" w:rsidP="00B444A0">
      <w:pPr>
        <w:autoSpaceDE w:val="0"/>
        <w:spacing w:after="0" w:line="240" w:lineRule="auto"/>
        <w:jc w:val="both"/>
        <w:rPr>
          <w:rFonts w:ascii="Arial Narrow" w:hAnsi="Arial Narrow" w:cs="Liberation Sans"/>
          <w:bCs/>
          <w:i/>
        </w:rPr>
      </w:pPr>
      <w:r w:rsidRPr="00D6419E">
        <w:rPr>
          <w:rFonts w:ascii="Arial Narrow" w:hAnsi="Arial Narrow" w:cs="Liberation Sans"/>
        </w:rPr>
        <w:t xml:space="preserve">Pintura de ligação - sobre a camada de </w:t>
      </w:r>
      <w:proofErr w:type="spellStart"/>
      <w:r w:rsidRPr="00D6419E">
        <w:rPr>
          <w:rFonts w:ascii="Arial Narrow" w:hAnsi="Arial Narrow" w:cs="Liberation Sans"/>
        </w:rPr>
        <w:t>reperfilamento</w:t>
      </w:r>
      <w:proofErr w:type="spellEnd"/>
      <w:r w:rsidRPr="00D6419E">
        <w:rPr>
          <w:rFonts w:ascii="Arial Narrow" w:hAnsi="Arial Narrow" w:cs="Liberation Sans"/>
        </w:rPr>
        <w:t xml:space="preserve"> será aplicada a 2ª d</w:t>
      </w:r>
      <w:r w:rsidR="00EF5695" w:rsidRPr="00D6419E">
        <w:rPr>
          <w:rFonts w:ascii="Arial Narrow" w:hAnsi="Arial Narrow" w:cs="Liberation Sans"/>
        </w:rPr>
        <w:t xml:space="preserve">emão de pintura </w:t>
      </w:r>
      <w:r w:rsidRPr="00D6419E">
        <w:rPr>
          <w:rFonts w:ascii="Arial Narrow" w:hAnsi="Arial Narrow" w:cs="Liberation Sans"/>
        </w:rPr>
        <w:t xml:space="preserve">de ligação com emulsão RR-1C com uma taxa de 0,80L/m² através de caminhão </w:t>
      </w:r>
      <w:proofErr w:type="spellStart"/>
      <w:r w:rsidRPr="00D6419E">
        <w:rPr>
          <w:rFonts w:ascii="Arial Narrow" w:hAnsi="Arial Narrow" w:cs="Liberation Sans"/>
        </w:rPr>
        <w:t>espargidor</w:t>
      </w:r>
      <w:proofErr w:type="spellEnd"/>
      <w:r w:rsidRPr="00D6419E">
        <w:rPr>
          <w:rFonts w:ascii="Arial Narrow" w:hAnsi="Arial Narrow" w:cs="Liberation Sans"/>
        </w:rPr>
        <w:t xml:space="preserve"> ou caneta aplicadora.</w:t>
      </w:r>
    </w:p>
    <w:p w:rsidR="00E8749C" w:rsidRPr="00D6419E" w:rsidRDefault="00E8749C" w:rsidP="00B444A0">
      <w:pPr>
        <w:autoSpaceDE w:val="0"/>
        <w:spacing w:after="0" w:line="240" w:lineRule="auto"/>
        <w:jc w:val="both"/>
        <w:rPr>
          <w:rFonts w:ascii="Arial Narrow" w:hAnsi="Arial Narrow" w:cs="Liberation Sans"/>
        </w:rPr>
      </w:pPr>
      <w:r w:rsidRPr="00D6419E">
        <w:rPr>
          <w:rFonts w:ascii="Arial Narrow" w:hAnsi="Arial Narrow" w:cs="Liberation Sans"/>
          <w:bCs/>
          <w:i/>
        </w:rPr>
        <w:t>Qu</w:t>
      </w:r>
      <w:r w:rsidR="007B5BEF" w:rsidRPr="00D6419E">
        <w:rPr>
          <w:rFonts w:ascii="Arial Narrow" w:hAnsi="Arial Narrow" w:cs="Liberation Sans"/>
          <w:bCs/>
          <w:i/>
        </w:rPr>
        <w:t>antidade: área total do</w:t>
      </w:r>
      <w:r w:rsidR="002160B4" w:rsidRPr="00D6419E">
        <w:rPr>
          <w:rFonts w:ascii="Arial Narrow" w:hAnsi="Arial Narrow" w:cs="Liberation Sans"/>
          <w:bCs/>
          <w:i/>
        </w:rPr>
        <w:t xml:space="preserve"> trecho</w:t>
      </w:r>
      <w:r w:rsidRPr="00D6419E">
        <w:rPr>
          <w:rFonts w:ascii="Arial Narrow" w:hAnsi="Arial Narrow" w:cs="Liberation Sans"/>
          <w:bCs/>
          <w:i/>
        </w:rPr>
        <w:t xml:space="preserve"> = </w:t>
      </w:r>
      <w:r w:rsidR="00D6419E" w:rsidRPr="00D6419E">
        <w:rPr>
          <w:rFonts w:ascii="Arial Narrow" w:hAnsi="Arial Narrow" w:cs="Liberation Sans"/>
          <w:bCs/>
          <w:i/>
        </w:rPr>
        <w:t>7.545,00</w:t>
      </w:r>
      <w:r w:rsidRPr="00D6419E">
        <w:rPr>
          <w:rFonts w:ascii="Arial Narrow" w:hAnsi="Arial Narrow" w:cs="Liberation Sans"/>
          <w:bCs/>
          <w:i/>
        </w:rPr>
        <w:t>m²</w:t>
      </w:r>
    </w:p>
    <w:p w:rsidR="00E8749C" w:rsidRPr="00D6419E" w:rsidRDefault="00E8749C" w:rsidP="00B444A0">
      <w:pPr>
        <w:autoSpaceDE w:val="0"/>
        <w:spacing w:after="0" w:line="240" w:lineRule="auto"/>
        <w:jc w:val="both"/>
        <w:rPr>
          <w:rFonts w:ascii="Arial Narrow" w:hAnsi="Arial Narrow" w:cs="Liberation Sans"/>
          <w:bCs/>
          <w:i/>
        </w:rPr>
      </w:pPr>
      <w:r w:rsidRPr="00D6419E">
        <w:rPr>
          <w:rFonts w:ascii="Arial Narrow" w:hAnsi="Arial Narrow" w:cs="Liberation Sans"/>
        </w:rPr>
        <w:t>Revestimento - sobre a 2ª pintura de ligação será aplicada a camada de revestimento em Concreto Betuminoso Usinado à Quente faixa ‘C’ com espess</w:t>
      </w:r>
      <w:r w:rsidR="002160B4" w:rsidRPr="00D6419E">
        <w:rPr>
          <w:rFonts w:ascii="Arial Narrow" w:hAnsi="Arial Narrow" w:cs="Liberation Sans"/>
        </w:rPr>
        <w:t xml:space="preserve">ura de </w:t>
      </w:r>
      <w:r w:rsidR="00D6419E" w:rsidRPr="00D6419E">
        <w:rPr>
          <w:rFonts w:ascii="Arial Narrow" w:hAnsi="Arial Narrow" w:cs="Liberation Sans"/>
        </w:rPr>
        <w:t>4</w:t>
      </w:r>
      <w:r w:rsidR="002160B4" w:rsidRPr="00D6419E">
        <w:rPr>
          <w:rFonts w:ascii="Arial Narrow" w:hAnsi="Arial Narrow" w:cs="Liberation Sans"/>
        </w:rPr>
        <w:t>cm</w:t>
      </w:r>
      <w:r w:rsidRPr="00D6419E">
        <w:rPr>
          <w:rFonts w:ascii="Arial Narrow" w:hAnsi="Arial Narrow" w:cs="Liberation Sans"/>
        </w:rPr>
        <w:t xml:space="preserve">. Esta camada de revestimento será aplicada com </w:t>
      </w:r>
      <w:proofErr w:type="spellStart"/>
      <w:r w:rsidRPr="00D6419E">
        <w:rPr>
          <w:rFonts w:ascii="Arial Narrow" w:hAnsi="Arial Narrow" w:cs="Liberation Sans"/>
        </w:rPr>
        <w:t>vibroacabadora</w:t>
      </w:r>
      <w:proofErr w:type="spellEnd"/>
      <w:r w:rsidRPr="00D6419E">
        <w:rPr>
          <w:rFonts w:ascii="Arial Narrow" w:hAnsi="Arial Narrow" w:cs="Liberation Sans"/>
        </w:rPr>
        <w:t xml:space="preserve"> de asfalto e compactada com rolo compactador liso vibratório e rolo compactador de pneus.</w:t>
      </w:r>
    </w:p>
    <w:p w:rsidR="00E8749C" w:rsidRPr="00D6419E" w:rsidRDefault="002160B4" w:rsidP="00B444A0">
      <w:pPr>
        <w:autoSpaceDE w:val="0"/>
        <w:spacing w:after="0" w:line="240" w:lineRule="auto"/>
        <w:jc w:val="both"/>
        <w:rPr>
          <w:rFonts w:ascii="Arial Narrow" w:hAnsi="Arial Narrow" w:cs="Liberation Sans"/>
        </w:rPr>
      </w:pPr>
      <w:r w:rsidRPr="00D6419E">
        <w:rPr>
          <w:rFonts w:ascii="Arial Narrow" w:hAnsi="Arial Narrow" w:cs="Liberation Sans"/>
          <w:bCs/>
          <w:i/>
        </w:rPr>
        <w:t xml:space="preserve">Quantidade </w:t>
      </w:r>
      <w:r w:rsidR="00E8749C" w:rsidRPr="00D6419E">
        <w:rPr>
          <w:rFonts w:ascii="Arial Narrow" w:hAnsi="Arial Narrow" w:cs="Liberation Sans"/>
          <w:bCs/>
          <w:i/>
        </w:rPr>
        <w:t xml:space="preserve">= </w:t>
      </w:r>
      <w:r w:rsidR="00D6419E" w:rsidRPr="00D6419E">
        <w:rPr>
          <w:rFonts w:ascii="Arial Narrow" w:hAnsi="Arial Narrow" w:cs="Liberation Sans"/>
          <w:bCs/>
          <w:i/>
        </w:rPr>
        <w:t>7.545,00</w:t>
      </w:r>
      <w:r w:rsidR="00E8749C" w:rsidRPr="00D6419E">
        <w:rPr>
          <w:rFonts w:ascii="Arial Narrow" w:hAnsi="Arial Narrow" w:cs="Liberation Sans"/>
          <w:bCs/>
          <w:i/>
        </w:rPr>
        <w:t>m²x0,0</w:t>
      </w:r>
      <w:r w:rsidR="00EF5695" w:rsidRPr="00D6419E">
        <w:rPr>
          <w:rFonts w:ascii="Arial Narrow" w:hAnsi="Arial Narrow" w:cs="Liberation Sans"/>
          <w:bCs/>
          <w:i/>
        </w:rPr>
        <w:t>4</w:t>
      </w:r>
      <w:r w:rsidR="00E8749C" w:rsidRPr="00D6419E">
        <w:rPr>
          <w:rFonts w:ascii="Arial Narrow" w:hAnsi="Arial Narrow" w:cs="Liberation Sans"/>
          <w:bCs/>
          <w:i/>
        </w:rPr>
        <w:t>mx2,</w:t>
      </w:r>
      <w:r w:rsidR="00B41CAC" w:rsidRPr="00D6419E">
        <w:rPr>
          <w:rFonts w:ascii="Arial Narrow" w:hAnsi="Arial Narrow" w:cs="Liberation Sans"/>
          <w:bCs/>
          <w:i/>
        </w:rPr>
        <w:t>4</w:t>
      </w:r>
      <w:r w:rsidR="00E8749C" w:rsidRPr="00D6419E">
        <w:rPr>
          <w:rFonts w:ascii="Arial Narrow" w:hAnsi="Arial Narrow" w:cs="Liberation Sans"/>
          <w:bCs/>
          <w:i/>
        </w:rPr>
        <w:t xml:space="preserve">t/m³ = </w:t>
      </w:r>
      <w:r w:rsidR="00D6419E" w:rsidRPr="00D6419E">
        <w:rPr>
          <w:rFonts w:ascii="Arial Narrow" w:hAnsi="Arial Narrow" w:cs="Liberation Sans"/>
          <w:bCs/>
          <w:i/>
        </w:rPr>
        <w:t>724,32</w:t>
      </w:r>
      <w:r w:rsidR="00B41CAC" w:rsidRPr="00D6419E">
        <w:rPr>
          <w:rFonts w:ascii="Arial Narrow" w:hAnsi="Arial Narrow" w:cs="Liberation Sans"/>
          <w:bCs/>
          <w:i/>
        </w:rPr>
        <w:t>t</w:t>
      </w:r>
    </w:p>
    <w:p w:rsidR="00E8749C" w:rsidRPr="00D6419E" w:rsidRDefault="00E8749C" w:rsidP="00B444A0">
      <w:pPr>
        <w:autoSpaceDE w:val="0"/>
        <w:spacing w:after="0" w:line="240" w:lineRule="auto"/>
        <w:jc w:val="both"/>
        <w:rPr>
          <w:rFonts w:ascii="Arial Narrow" w:hAnsi="Arial Narrow" w:cs="Liberation Sans"/>
          <w:bCs/>
          <w:i/>
        </w:rPr>
      </w:pPr>
      <w:r w:rsidRPr="00D6419E">
        <w:rPr>
          <w:rFonts w:ascii="Arial Narrow" w:hAnsi="Arial Narrow" w:cs="Liberation Sans"/>
        </w:rPr>
        <w:t xml:space="preserve">Transporte do CBUQ – para finalidade de orçamentação, foi considerada uma distância média de transporte (DMT) do CBUQ de </w:t>
      </w:r>
      <w:r w:rsidR="00B41CAC" w:rsidRPr="00D6419E">
        <w:rPr>
          <w:rFonts w:ascii="Arial Narrow" w:hAnsi="Arial Narrow" w:cs="Liberation Sans"/>
        </w:rPr>
        <w:t>70</w:t>
      </w:r>
      <w:r w:rsidRPr="00D6419E">
        <w:rPr>
          <w:rFonts w:ascii="Arial Narrow" w:hAnsi="Arial Narrow" w:cs="Liberation Sans"/>
        </w:rPr>
        <w:t xml:space="preserve">Km. </w:t>
      </w:r>
    </w:p>
    <w:p w:rsidR="00E8749C" w:rsidRPr="00D6419E" w:rsidRDefault="007B5BEF" w:rsidP="00B444A0">
      <w:pPr>
        <w:autoSpaceDE w:val="0"/>
        <w:spacing w:after="0" w:line="240" w:lineRule="auto"/>
        <w:jc w:val="both"/>
        <w:rPr>
          <w:rFonts w:ascii="Arial Narrow" w:hAnsi="Arial Narrow" w:cs="Liberation Sans"/>
          <w:bCs/>
          <w:i/>
        </w:rPr>
      </w:pPr>
      <w:r w:rsidRPr="00D6419E">
        <w:rPr>
          <w:rFonts w:ascii="Arial Narrow" w:hAnsi="Arial Narrow" w:cs="Liberation Sans"/>
          <w:bCs/>
          <w:i/>
        </w:rPr>
        <w:t>Quantidade trecho</w:t>
      </w:r>
      <w:r w:rsidR="00D6419E" w:rsidRPr="00D6419E">
        <w:rPr>
          <w:rFonts w:ascii="Arial Narrow" w:hAnsi="Arial Narrow" w:cs="Liberation Sans"/>
          <w:bCs/>
          <w:i/>
        </w:rPr>
        <w:t xml:space="preserve"> =362,16</w:t>
      </w:r>
      <w:r w:rsidR="00EF5695" w:rsidRPr="00D6419E">
        <w:rPr>
          <w:rFonts w:ascii="Arial Narrow" w:hAnsi="Arial Narrow" w:cs="Liberation Sans"/>
          <w:bCs/>
          <w:i/>
        </w:rPr>
        <w:t xml:space="preserve">t + </w:t>
      </w:r>
      <w:r w:rsidR="00D6419E" w:rsidRPr="00D6419E">
        <w:rPr>
          <w:rFonts w:ascii="Arial Narrow" w:hAnsi="Arial Narrow" w:cs="Liberation Sans"/>
          <w:bCs/>
          <w:i/>
        </w:rPr>
        <w:t>724,32t = 1.086,48</w:t>
      </w:r>
      <w:r w:rsidR="00B41CAC" w:rsidRPr="00D6419E">
        <w:rPr>
          <w:rFonts w:ascii="Arial Narrow" w:hAnsi="Arial Narrow" w:cs="Liberation Sans"/>
          <w:bCs/>
          <w:i/>
        </w:rPr>
        <w:t>t</w:t>
      </w:r>
    </w:p>
    <w:p w:rsidR="00B41CAC" w:rsidRPr="00D6419E" w:rsidRDefault="00D6419E" w:rsidP="00B444A0">
      <w:pPr>
        <w:autoSpaceDE w:val="0"/>
        <w:spacing w:after="0" w:line="240" w:lineRule="auto"/>
        <w:jc w:val="both"/>
        <w:rPr>
          <w:rFonts w:ascii="Arial Narrow" w:hAnsi="Arial Narrow" w:cs="Liberation Sans"/>
          <w:bCs/>
          <w:i/>
        </w:rPr>
      </w:pPr>
      <w:r w:rsidRPr="00D6419E">
        <w:rPr>
          <w:rFonts w:ascii="Arial Narrow" w:hAnsi="Arial Narrow" w:cs="Liberation Sans"/>
          <w:bCs/>
          <w:i/>
        </w:rPr>
        <w:tab/>
      </w:r>
      <w:r w:rsidRPr="00D6419E">
        <w:rPr>
          <w:rFonts w:ascii="Arial Narrow" w:hAnsi="Arial Narrow" w:cs="Liberation Sans"/>
          <w:bCs/>
          <w:i/>
        </w:rPr>
        <w:tab/>
      </w:r>
      <w:r w:rsidRPr="00D6419E">
        <w:rPr>
          <w:rFonts w:ascii="Arial Narrow" w:hAnsi="Arial Narrow" w:cs="Liberation Sans"/>
          <w:bCs/>
          <w:i/>
        </w:rPr>
        <w:tab/>
      </w:r>
      <w:r w:rsidRPr="00D6419E">
        <w:rPr>
          <w:rFonts w:ascii="Arial Narrow" w:hAnsi="Arial Narrow" w:cs="Liberation Sans"/>
          <w:bCs/>
          <w:i/>
        </w:rPr>
        <w:tab/>
      </w:r>
      <w:r w:rsidRPr="00D6419E">
        <w:rPr>
          <w:rFonts w:ascii="Arial Narrow" w:hAnsi="Arial Narrow" w:cs="Liberation Sans"/>
          <w:bCs/>
          <w:i/>
        </w:rPr>
        <w:tab/>
      </w:r>
      <w:r w:rsidRPr="00D6419E">
        <w:rPr>
          <w:rFonts w:ascii="Arial Narrow" w:hAnsi="Arial Narrow" w:cs="Liberation Sans"/>
          <w:bCs/>
          <w:i/>
        </w:rPr>
        <w:tab/>
        <w:t>1.086,48t x 70km = 76053,60</w:t>
      </w:r>
      <w:r w:rsidR="00B41CAC" w:rsidRPr="00D6419E">
        <w:rPr>
          <w:rFonts w:ascii="Arial Narrow" w:hAnsi="Arial Narrow" w:cs="Liberation Sans"/>
          <w:bCs/>
          <w:i/>
        </w:rPr>
        <w:t>txkm</w:t>
      </w:r>
    </w:p>
    <w:p w:rsidR="00897562" w:rsidRPr="00D6419E" w:rsidRDefault="00897562" w:rsidP="00B444A0">
      <w:pPr>
        <w:autoSpaceDE w:val="0"/>
        <w:spacing w:after="0" w:line="240" w:lineRule="auto"/>
        <w:jc w:val="both"/>
        <w:rPr>
          <w:rFonts w:ascii="Arial Narrow" w:hAnsi="Arial Narrow" w:cs="Liberation Sans"/>
        </w:rPr>
      </w:pPr>
      <w:r w:rsidRPr="00D6419E">
        <w:rPr>
          <w:rFonts w:ascii="Arial Narrow" w:hAnsi="Arial Narrow" w:cs="Liberation Sans"/>
          <w:b/>
          <w:bCs/>
        </w:rPr>
        <w:t>SINALIZAÇÃO VIÁRIA</w:t>
      </w:r>
    </w:p>
    <w:p w:rsidR="00897562" w:rsidRPr="00D6419E" w:rsidRDefault="00897562" w:rsidP="00B444A0">
      <w:pPr>
        <w:autoSpaceDE w:val="0"/>
        <w:spacing w:after="0" w:line="240" w:lineRule="auto"/>
        <w:jc w:val="both"/>
        <w:rPr>
          <w:rFonts w:ascii="Arial Narrow" w:hAnsi="Arial Narrow" w:cs="Liberation Sans"/>
        </w:rPr>
      </w:pPr>
      <w:r w:rsidRPr="00D6419E">
        <w:rPr>
          <w:rFonts w:ascii="Arial Narrow" w:hAnsi="Arial Narrow" w:cs="Liberation Sans"/>
        </w:rPr>
        <w:t>O</w:t>
      </w:r>
      <w:r w:rsidR="00B41CAC" w:rsidRPr="00D6419E">
        <w:rPr>
          <w:rFonts w:ascii="Arial Narrow" w:hAnsi="Arial Narrow" w:cs="Liberation Sans"/>
        </w:rPr>
        <w:t xml:space="preserve"> projeto de sinalização viária</w:t>
      </w:r>
      <w:r w:rsidRPr="00D6419E">
        <w:rPr>
          <w:rFonts w:ascii="Arial Narrow" w:hAnsi="Arial Narrow" w:cs="Liberation Sans"/>
        </w:rPr>
        <w:t xml:space="preserve">, foi elaborado de acordo com os manuais de “Sinalização Vertical de Regulamentação” - Volume I, CONTRAN/DENATRAM, publicado por meio da Resolução N° 180, de 26 de Agosto de 2005, e de “Sinalização Horizontal” - Volume IV, CONTRAM/DENATRAM, publicado por meio da Resolução N 236, de 11 de maio de 2007.  </w:t>
      </w:r>
    </w:p>
    <w:p w:rsidR="00897562" w:rsidRPr="00D6419E" w:rsidRDefault="00897562" w:rsidP="00B444A0">
      <w:pPr>
        <w:autoSpaceDE w:val="0"/>
        <w:spacing w:after="0" w:line="240" w:lineRule="auto"/>
        <w:jc w:val="both"/>
        <w:rPr>
          <w:rFonts w:ascii="Arial Narrow" w:hAnsi="Arial Narrow" w:cs="Liberation Sans"/>
        </w:rPr>
      </w:pPr>
      <w:r w:rsidRPr="00D6419E">
        <w:rPr>
          <w:rFonts w:ascii="Arial Narrow" w:hAnsi="Arial Narrow" w:cs="Liberation Sans"/>
        </w:rPr>
        <w:t>Sinalização horizontal - Faixa de sinalização cor branca/amarela tinta tipo borracha clorada com aspersão de microesferas de vidro.</w:t>
      </w:r>
    </w:p>
    <w:p w:rsidR="00897562" w:rsidRPr="00D6419E" w:rsidRDefault="00897562" w:rsidP="00B444A0">
      <w:pPr>
        <w:autoSpaceDE w:val="0"/>
        <w:spacing w:after="0" w:line="240" w:lineRule="auto"/>
        <w:jc w:val="both"/>
        <w:rPr>
          <w:rFonts w:ascii="Arial Narrow" w:hAnsi="Arial Narrow" w:cs="Liberation Sans"/>
          <w:i/>
        </w:rPr>
      </w:pPr>
      <w:r w:rsidRPr="00D6419E">
        <w:rPr>
          <w:rFonts w:ascii="Arial Narrow" w:hAnsi="Arial Narrow" w:cs="Liberation Sans"/>
        </w:rPr>
        <w:t xml:space="preserve">Após a cura dos materiais de pavimentação será realizada a sinalização horizontal das vias de acordo com projeto específico. A pintura será realizada com tinta tipo borracha clorada aplicada com pistola de pintura </w:t>
      </w:r>
      <w:r w:rsidRPr="00D6419E">
        <w:rPr>
          <w:rFonts w:ascii="Arial Narrow" w:hAnsi="Arial Narrow" w:cs="Liberation Sans"/>
        </w:rPr>
        <w:lastRenderedPageBreak/>
        <w:t>profissional pressurizada. Imediatamente após a pintura, antes da pega da tinta, será efetuada a aspersão de microesferas de vidro sobre toda a área pintada.</w:t>
      </w:r>
    </w:p>
    <w:p w:rsidR="00897562" w:rsidRPr="00AC0468" w:rsidRDefault="00897562" w:rsidP="00B444A0">
      <w:pPr>
        <w:autoSpaceDE w:val="0"/>
        <w:spacing w:after="0" w:line="240" w:lineRule="auto"/>
        <w:jc w:val="both"/>
        <w:rPr>
          <w:rFonts w:ascii="Arial Narrow" w:hAnsi="Arial Narrow" w:cs="Liberation Sans"/>
          <w:i/>
          <w:highlight w:val="yellow"/>
        </w:rPr>
      </w:pPr>
    </w:p>
    <w:p w:rsidR="00897562" w:rsidRDefault="00897562" w:rsidP="00B444A0">
      <w:pPr>
        <w:autoSpaceDE w:val="0"/>
        <w:spacing w:after="0" w:line="240" w:lineRule="auto"/>
        <w:jc w:val="both"/>
        <w:rPr>
          <w:rFonts w:ascii="Arial Narrow" w:hAnsi="Arial Narrow" w:cs="Liberation Sans"/>
          <w:bCs/>
          <w:i/>
        </w:rPr>
      </w:pPr>
      <w:r w:rsidRPr="00D6419E">
        <w:rPr>
          <w:rFonts w:ascii="Arial Narrow" w:hAnsi="Arial Narrow" w:cs="Liberation Sans"/>
          <w:i/>
        </w:rPr>
        <w:t xml:space="preserve">Quantidade: </w:t>
      </w:r>
      <w:r w:rsidRPr="00D6419E">
        <w:rPr>
          <w:rFonts w:ascii="Arial Narrow" w:hAnsi="Arial Narrow" w:cs="Liberation Sans"/>
          <w:bCs/>
          <w:i/>
        </w:rPr>
        <w:t xml:space="preserve">área de todas as faixas obtida no projeto, através de programa de desenho – </w:t>
      </w:r>
      <w:r w:rsidR="00C95E1A">
        <w:rPr>
          <w:rFonts w:ascii="Arial Narrow" w:hAnsi="Arial Narrow" w:cs="Liberation Sans"/>
          <w:bCs/>
          <w:i/>
        </w:rPr>
        <w:t>692</w:t>
      </w:r>
      <w:r w:rsidR="00D6419E" w:rsidRPr="00D6419E">
        <w:rPr>
          <w:rFonts w:ascii="Arial Narrow" w:hAnsi="Arial Narrow" w:cs="Liberation Sans"/>
          <w:bCs/>
          <w:i/>
        </w:rPr>
        <w:t>,00</w:t>
      </w:r>
      <w:r w:rsidRPr="00D6419E">
        <w:rPr>
          <w:rFonts w:ascii="Arial Narrow" w:hAnsi="Arial Narrow" w:cs="Liberation Sans"/>
          <w:bCs/>
          <w:i/>
        </w:rPr>
        <w:t>m².</w:t>
      </w:r>
    </w:p>
    <w:p w:rsidR="00D6419E" w:rsidRPr="00D6419E" w:rsidRDefault="00D6419E" w:rsidP="00B444A0">
      <w:pPr>
        <w:autoSpaceDE w:val="0"/>
        <w:spacing w:after="0" w:line="240" w:lineRule="auto"/>
        <w:jc w:val="both"/>
        <w:rPr>
          <w:rFonts w:ascii="Arial Narrow" w:hAnsi="Arial Narrow" w:cs="Calibri"/>
        </w:rPr>
      </w:pPr>
    </w:p>
    <w:p w:rsidR="00897562" w:rsidRPr="00D6419E" w:rsidRDefault="00897562" w:rsidP="00B444A0">
      <w:pPr>
        <w:autoSpaceDE w:val="0"/>
        <w:spacing w:after="0" w:line="240" w:lineRule="auto"/>
        <w:ind w:firstLine="360"/>
        <w:jc w:val="both"/>
        <w:rPr>
          <w:rFonts w:ascii="Arial Narrow" w:hAnsi="Arial Narrow" w:cs="Calibri"/>
        </w:rPr>
      </w:pPr>
    </w:p>
    <w:p w:rsidR="00897562" w:rsidRPr="00D6419E" w:rsidRDefault="00897562" w:rsidP="00B444A0">
      <w:pPr>
        <w:autoSpaceDE w:val="0"/>
        <w:spacing w:after="0" w:line="240" w:lineRule="auto"/>
        <w:jc w:val="both"/>
        <w:rPr>
          <w:rFonts w:ascii="Arial Narrow" w:hAnsi="Arial Narrow" w:cs="Liberation Sans"/>
        </w:rPr>
      </w:pPr>
      <w:r w:rsidRPr="00D6419E">
        <w:rPr>
          <w:rFonts w:ascii="Arial Narrow" w:hAnsi="Arial Narrow" w:cs="Liberation Sans"/>
          <w:b/>
          <w:bCs/>
        </w:rPr>
        <w:t>DRENAGEM</w:t>
      </w:r>
    </w:p>
    <w:p w:rsidR="00897562" w:rsidRPr="00D6419E" w:rsidRDefault="00897562" w:rsidP="00B444A0">
      <w:pPr>
        <w:autoSpaceDE w:val="0"/>
        <w:spacing w:after="0" w:line="240" w:lineRule="auto"/>
        <w:jc w:val="both"/>
        <w:rPr>
          <w:rFonts w:ascii="Arial Narrow" w:hAnsi="Arial Narrow" w:cs="Liberation Sans"/>
        </w:rPr>
      </w:pPr>
      <w:r w:rsidRPr="00D6419E">
        <w:rPr>
          <w:rFonts w:ascii="Arial Narrow" w:hAnsi="Arial Narrow" w:cs="Liberation Sans"/>
        </w:rPr>
        <w:t>O sistema existente atende o aumento da vazão advinda da maior impermeabilização do pavimento, após a execução do recapeamento asfáltico.</w:t>
      </w:r>
    </w:p>
    <w:p w:rsidR="00B444A0" w:rsidRPr="00AC0468" w:rsidRDefault="00B444A0" w:rsidP="00B444A0">
      <w:pPr>
        <w:autoSpaceDE w:val="0"/>
        <w:spacing w:after="0" w:line="240" w:lineRule="auto"/>
        <w:jc w:val="both"/>
        <w:rPr>
          <w:rFonts w:ascii="Arial Narrow" w:hAnsi="Arial Narrow" w:cs="Liberation Sans"/>
          <w:b/>
          <w:bCs/>
          <w:highlight w:val="yellow"/>
        </w:rPr>
      </w:pPr>
    </w:p>
    <w:p w:rsidR="00897562" w:rsidRPr="00D6419E" w:rsidRDefault="00897562" w:rsidP="00B444A0">
      <w:pPr>
        <w:autoSpaceDE w:val="0"/>
        <w:spacing w:after="0" w:line="240" w:lineRule="auto"/>
        <w:jc w:val="both"/>
        <w:rPr>
          <w:rFonts w:ascii="Arial Narrow" w:hAnsi="Arial Narrow" w:cs="Liberation Sans"/>
        </w:rPr>
      </w:pPr>
      <w:r w:rsidRPr="00D6419E">
        <w:rPr>
          <w:rFonts w:ascii="Arial Narrow" w:hAnsi="Arial Narrow" w:cs="Liberation Sans"/>
          <w:b/>
          <w:bCs/>
        </w:rPr>
        <w:t>CONTROLE TECNOLÓGICO</w:t>
      </w:r>
    </w:p>
    <w:p w:rsidR="00897562" w:rsidRPr="00D6419E" w:rsidRDefault="00897562" w:rsidP="00B444A0">
      <w:pPr>
        <w:pStyle w:val="Normal1"/>
        <w:jc w:val="both"/>
        <w:rPr>
          <w:rFonts w:ascii="Arial Narrow" w:hAnsi="Arial Narrow" w:cs="Liberation Sans"/>
          <w:color w:val="auto"/>
          <w:sz w:val="22"/>
          <w:szCs w:val="22"/>
        </w:rPr>
      </w:pPr>
      <w:r w:rsidRPr="00D6419E">
        <w:rPr>
          <w:rFonts w:ascii="Arial Narrow" w:hAnsi="Arial Narrow" w:cs="Liberation Sans"/>
          <w:color w:val="auto"/>
          <w:sz w:val="22"/>
          <w:szCs w:val="22"/>
        </w:rPr>
        <w:t xml:space="preserve">A empresa executora deverá apresentar um Laudo Técnico de Controle Tecnológico e apensado a ele os resultados dos ensaios realizados em cada etapa dos serviços conforme exigências normativas do DNIT. Os custos dos ensaios tecnológicos, por estarem costumeiramente embutidos nos preços dos serviços de pavimentação das empresas contratadas, não comporão o valor do investimento. </w:t>
      </w:r>
    </w:p>
    <w:p w:rsidR="00897562" w:rsidRPr="00D6419E" w:rsidRDefault="00897562" w:rsidP="00B444A0">
      <w:pPr>
        <w:pStyle w:val="Normal1"/>
        <w:jc w:val="both"/>
        <w:rPr>
          <w:rFonts w:ascii="Arial Narrow" w:hAnsi="Arial Narrow" w:cs="Liberation Sans"/>
          <w:b/>
          <w:bCs/>
          <w:color w:val="auto"/>
          <w:sz w:val="22"/>
          <w:szCs w:val="22"/>
        </w:rPr>
      </w:pPr>
      <w:r w:rsidRPr="00D6419E">
        <w:rPr>
          <w:rFonts w:ascii="Arial Narrow" w:hAnsi="Arial Narrow" w:cs="Liberation Sans"/>
          <w:color w:val="auto"/>
          <w:sz w:val="22"/>
          <w:szCs w:val="22"/>
        </w:rPr>
        <w:t xml:space="preserve">O Controle Tecnológico deverá ser feito de acordo com as recomendações constantes nas </w:t>
      </w:r>
      <w:r w:rsidRPr="00D6419E">
        <w:rPr>
          <w:rFonts w:ascii="Arial Narrow" w:hAnsi="Arial Narrow" w:cs="Liberation Sans"/>
          <w:b/>
          <w:color w:val="auto"/>
          <w:sz w:val="22"/>
          <w:szCs w:val="22"/>
        </w:rPr>
        <w:t>“Especificações de Serviço (ES)”</w:t>
      </w:r>
      <w:r w:rsidRPr="00D6419E">
        <w:rPr>
          <w:rFonts w:ascii="Arial Narrow" w:hAnsi="Arial Narrow" w:cs="Liberation Sans"/>
          <w:color w:val="auto"/>
          <w:sz w:val="22"/>
          <w:szCs w:val="22"/>
        </w:rPr>
        <w:t xml:space="preserve"> e normas do Departamento Nacional de Infra Estrutura de Transportes – DNIT, disponível no sitio: www.dnit.gov.br.</w:t>
      </w:r>
      <w:r w:rsidRPr="00D6419E">
        <w:rPr>
          <w:rFonts w:ascii="Arial Narrow" w:hAnsi="Arial Narrow"/>
          <w:color w:val="auto"/>
          <w:sz w:val="22"/>
          <w:szCs w:val="22"/>
        </w:rPr>
        <w:t xml:space="preserve"> </w:t>
      </w:r>
    </w:p>
    <w:p w:rsidR="00897562" w:rsidRPr="00D6419E" w:rsidRDefault="00897562" w:rsidP="00B444A0">
      <w:pPr>
        <w:pStyle w:val="Normal1"/>
        <w:jc w:val="both"/>
        <w:rPr>
          <w:rFonts w:ascii="Arial Narrow" w:hAnsi="Arial Narrow" w:cs="Liberation Sans"/>
          <w:b/>
          <w:bCs/>
          <w:color w:val="auto"/>
          <w:sz w:val="22"/>
          <w:szCs w:val="22"/>
        </w:rPr>
      </w:pPr>
    </w:p>
    <w:p w:rsidR="00A40D50" w:rsidRPr="00D6419E" w:rsidRDefault="00A40D50" w:rsidP="00B444A0">
      <w:pPr>
        <w:autoSpaceDE w:val="0"/>
        <w:spacing w:after="0" w:line="240" w:lineRule="auto"/>
        <w:jc w:val="both"/>
        <w:rPr>
          <w:rFonts w:ascii="Arial Narrow" w:hAnsi="Arial Narrow" w:cs="Liberation Sans"/>
        </w:rPr>
      </w:pPr>
    </w:p>
    <w:p w:rsidR="00A40D50" w:rsidRPr="00D6419E" w:rsidRDefault="00A40D50" w:rsidP="00B444A0">
      <w:pPr>
        <w:autoSpaceDE w:val="0"/>
        <w:spacing w:after="0" w:line="240" w:lineRule="auto"/>
        <w:jc w:val="both"/>
        <w:rPr>
          <w:rFonts w:ascii="Arial Narrow" w:hAnsi="Arial Narrow" w:cs="Liberation Serif"/>
        </w:rPr>
      </w:pPr>
    </w:p>
    <w:p w:rsidR="00897562" w:rsidRPr="00D6419E" w:rsidRDefault="00897562" w:rsidP="00B444A0">
      <w:pPr>
        <w:autoSpaceDE w:val="0"/>
        <w:spacing w:after="0" w:line="240" w:lineRule="auto"/>
        <w:jc w:val="both"/>
        <w:rPr>
          <w:rFonts w:ascii="Arial Narrow" w:hAnsi="Arial Narrow" w:cs="Liberation Sans"/>
        </w:rPr>
      </w:pPr>
      <w:r w:rsidRPr="00D6419E">
        <w:rPr>
          <w:rFonts w:ascii="Arial Narrow" w:eastAsia="Liberation Sans" w:hAnsi="Arial Narrow" w:cs="Liberation Sans"/>
        </w:rPr>
        <w:t xml:space="preserve">                               </w:t>
      </w:r>
      <w:r w:rsidR="00B444A0" w:rsidRPr="00D6419E">
        <w:rPr>
          <w:rFonts w:ascii="Arial Narrow" w:hAnsi="Arial Narrow" w:cs="Liberation Sans"/>
        </w:rPr>
        <w:t xml:space="preserve">Contenda, </w:t>
      </w:r>
      <w:r w:rsidR="00D6419E" w:rsidRPr="00D6419E">
        <w:rPr>
          <w:rFonts w:ascii="Arial Narrow" w:hAnsi="Arial Narrow" w:cs="Liberation Sans"/>
        </w:rPr>
        <w:t>30</w:t>
      </w:r>
      <w:r w:rsidR="00B444A0" w:rsidRPr="00D6419E">
        <w:rPr>
          <w:rFonts w:ascii="Arial Narrow" w:hAnsi="Arial Narrow" w:cs="Liberation Sans"/>
        </w:rPr>
        <w:t xml:space="preserve"> de maio de 2016</w:t>
      </w:r>
    </w:p>
    <w:p w:rsidR="00B444A0" w:rsidRPr="00AC0468" w:rsidRDefault="00B444A0" w:rsidP="00B444A0">
      <w:pPr>
        <w:autoSpaceDE w:val="0"/>
        <w:spacing w:after="0" w:line="240" w:lineRule="auto"/>
        <w:jc w:val="both"/>
        <w:rPr>
          <w:rFonts w:ascii="Arial Narrow" w:hAnsi="Arial Narrow" w:cs="Liberation Sans"/>
          <w:highlight w:val="yellow"/>
        </w:rPr>
      </w:pPr>
    </w:p>
    <w:p w:rsidR="00B444A0" w:rsidRPr="00AC0468" w:rsidRDefault="00B444A0" w:rsidP="00B444A0">
      <w:pPr>
        <w:autoSpaceDE w:val="0"/>
        <w:spacing w:after="0" w:line="240" w:lineRule="auto"/>
        <w:jc w:val="both"/>
        <w:rPr>
          <w:rFonts w:ascii="Arial Narrow" w:hAnsi="Arial Narrow" w:cs="Liberation Sans"/>
          <w:highlight w:val="yellow"/>
        </w:rPr>
      </w:pPr>
    </w:p>
    <w:p w:rsidR="00B444A0" w:rsidRPr="00AC0468" w:rsidRDefault="00B444A0" w:rsidP="00B444A0">
      <w:pPr>
        <w:autoSpaceDE w:val="0"/>
        <w:spacing w:after="0" w:line="240" w:lineRule="auto"/>
        <w:jc w:val="both"/>
        <w:rPr>
          <w:rFonts w:ascii="Arial Narrow" w:eastAsia="Liberation Sans" w:hAnsi="Arial Narrow" w:cs="Liberation Sans"/>
          <w:highlight w:val="yellow"/>
        </w:rPr>
      </w:pPr>
    </w:p>
    <w:p w:rsidR="00A40D50" w:rsidRPr="00AC0468" w:rsidRDefault="00A40D50" w:rsidP="00B444A0">
      <w:pPr>
        <w:autoSpaceDE w:val="0"/>
        <w:spacing w:after="0" w:line="240" w:lineRule="auto"/>
        <w:jc w:val="both"/>
        <w:rPr>
          <w:rFonts w:ascii="Arial Narrow" w:hAnsi="Arial Narrow" w:cs="Liberation Sans"/>
          <w:highlight w:val="yellow"/>
        </w:rPr>
      </w:pPr>
    </w:p>
    <w:p w:rsidR="00897562" w:rsidRPr="00CC49F8" w:rsidRDefault="00B444A0" w:rsidP="00B444A0">
      <w:pPr>
        <w:autoSpaceDE w:val="0"/>
        <w:spacing w:after="0" w:line="240" w:lineRule="auto"/>
        <w:jc w:val="center"/>
        <w:rPr>
          <w:rFonts w:ascii="Arial Narrow" w:hAnsi="Arial Narrow" w:cs="Liberation Sans"/>
          <w:b/>
        </w:rPr>
      </w:pPr>
      <w:r w:rsidRPr="00CC49F8">
        <w:rPr>
          <w:rFonts w:ascii="Arial Narrow" w:hAnsi="Arial Narrow" w:cs="Liberation Sans"/>
          <w:b/>
        </w:rPr>
        <w:t>ANA ELISA GORI CAMARGO</w:t>
      </w:r>
    </w:p>
    <w:p w:rsidR="00B444A0" w:rsidRPr="00CC49F8" w:rsidRDefault="00B444A0" w:rsidP="00B444A0">
      <w:pPr>
        <w:autoSpaceDE w:val="0"/>
        <w:spacing w:after="0" w:line="240" w:lineRule="auto"/>
        <w:jc w:val="center"/>
        <w:rPr>
          <w:rFonts w:ascii="Arial Narrow" w:hAnsi="Arial Narrow" w:cs="Liberation Sans"/>
          <w:sz w:val="16"/>
          <w:szCs w:val="16"/>
        </w:rPr>
      </w:pPr>
      <w:r w:rsidRPr="00CC49F8">
        <w:rPr>
          <w:rFonts w:ascii="Arial Narrow" w:hAnsi="Arial Narrow" w:cs="Liberation Sans"/>
          <w:sz w:val="16"/>
          <w:szCs w:val="16"/>
        </w:rPr>
        <w:t>Arquiteta e Urbanista CAU A67406-0</w:t>
      </w:r>
    </w:p>
    <w:p w:rsidR="00897562" w:rsidRPr="00CC49F8" w:rsidRDefault="00B444A0" w:rsidP="00B444A0">
      <w:pPr>
        <w:autoSpaceDE w:val="0"/>
        <w:spacing w:after="0" w:line="240" w:lineRule="auto"/>
        <w:jc w:val="center"/>
        <w:rPr>
          <w:rFonts w:ascii="Arial Narrow" w:hAnsi="Arial Narrow" w:cs="Liberation Sans"/>
          <w:sz w:val="16"/>
          <w:szCs w:val="16"/>
        </w:rPr>
      </w:pPr>
      <w:r w:rsidRPr="00CC49F8">
        <w:rPr>
          <w:rFonts w:ascii="Arial Narrow" w:hAnsi="Arial Narrow" w:cs="Liberation Sans"/>
          <w:sz w:val="16"/>
          <w:szCs w:val="16"/>
        </w:rPr>
        <w:t>Departamento de Obras e Edificações</w:t>
      </w:r>
    </w:p>
    <w:p w:rsidR="00180D47" w:rsidRPr="00036307" w:rsidRDefault="00CC49F8" w:rsidP="00B444A0">
      <w:pPr>
        <w:autoSpaceDE w:val="0"/>
        <w:spacing w:after="0" w:line="240" w:lineRule="auto"/>
        <w:jc w:val="center"/>
        <w:rPr>
          <w:rFonts w:cs="Calibri"/>
        </w:rPr>
      </w:pPr>
      <w:r w:rsidRPr="00CC49F8">
        <w:rPr>
          <w:rFonts w:ascii="Arial Narrow" w:hAnsi="Arial Narrow" w:cs="Liberation Sans"/>
          <w:sz w:val="16"/>
          <w:szCs w:val="16"/>
        </w:rPr>
        <w:t>RRT4707180</w:t>
      </w:r>
    </w:p>
    <w:sectPr w:rsidR="00180D47" w:rsidRPr="00036307" w:rsidSect="00686EAE">
      <w:headerReference w:type="default" r:id="rId8"/>
      <w:footerReference w:type="default" r:id="rId9"/>
      <w:pgSz w:w="12240" w:h="15840"/>
      <w:pgMar w:top="1417" w:right="1701" w:bottom="1417"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7130" w:rsidRDefault="00F17130" w:rsidP="00A12005">
      <w:pPr>
        <w:spacing w:after="0" w:line="240" w:lineRule="auto"/>
      </w:pPr>
      <w:r>
        <w:separator/>
      </w:r>
    </w:p>
  </w:endnote>
  <w:endnote w:type="continuationSeparator" w:id="0">
    <w:p w:rsidR="00F17130" w:rsidRDefault="00F17130" w:rsidP="00A120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iberation Sans">
    <w:altName w:val="Arial"/>
    <w:charset w:val="00"/>
    <w:family w:val="auto"/>
    <w:pitch w:val="default"/>
  </w:font>
  <w:font w:name="DejaVu Sans">
    <w:charset w:val="00"/>
    <w:family w:val="swiss"/>
    <w:pitch w:val="variable"/>
    <w:sig w:usb0="E7000EFF" w:usb1="5200FDFF" w:usb2="0A042021" w:usb3="00000000" w:csb0="000001BF" w:csb1="00000000"/>
  </w:font>
  <w:font w:name="FreeSans">
    <w:altName w:val="MS Mincho"/>
    <w:charset w:val="80"/>
    <w:family w:val="auto"/>
    <w:pitch w:val="variable"/>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NanumGothic">
    <w:altName w:val="Times New Roman"/>
    <w:charset w:val="00"/>
    <w:family w:val="auto"/>
    <w:pitch w:val="default"/>
  </w:font>
  <w:font w:name="Liberation Serif">
    <w:altName w:val="MS Mincho"/>
    <w:charset w:val="80"/>
    <w:family w:val="roman"/>
    <w:pitch w:val="variable"/>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7455390"/>
      <w:docPartObj>
        <w:docPartGallery w:val="Page Numbers (Bottom of Page)"/>
        <w:docPartUnique/>
      </w:docPartObj>
    </w:sdtPr>
    <w:sdtEndPr/>
    <w:sdtContent>
      <w:sdt>
        <w:sdtPr>
          <w:id w:val="-1769616900"/>
          <w:docPartObj>
            <w:docPartGallery w:val="Page Numbers (Top of Page)"/>
            <w:docPartUnique/>
          </w:docPartObj>
        </w:sdtPr>
        <w:sdtEndPr/>
        <w:sdtContent>
          <w:p w:rsidR="00B444A0" w:rsidRDefault="00B444A0">
            <w:pPr>
              <w:pStyle w:val="Rodap"/>
              <w:jc w:val="right"/>
            </w:pPr>
            <w:r>
              <w:t xml:space="preserve">Página </w:t>
            </w:r>
            <w:r>
              <w:rPr>
                <w:b/>
                <w:bCs/>
                <w:sz w:val="24"/>
                <w:szCs w:val="24"/>
              </w:rPr>
              <w:fldChar w:fldCharType="begin"/>
            </w:r>
            <w:r>
              <w:rPr>
                <w:b/>
                <w:bCs/>
              </w:rPr>
              <w:instrText>PAGE</w:instrText>
            </w:r>
            <w:r>
              <w:rPr>
                <w:b/>
                <w:bCs/>
                <w:sz w:val="24"/>
                <w:szCs w:val="24"/>
              </w:rPr>
              <w:fldChar w:fldCharType="separate"/>
            </w:r>
            <w:r w:rsidR="00C85C34">
              <w:rPr>
                <w:b/>
                <w:bCs/>
                <w:noProof/>
              </w:rPr>
              <w:t>4</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C85C34">
              <w:rPr>
                <w:b/>
                <w:bCs/>
                <w:noProof/>
              </w:rPr>
              <w:t>4</w:t>
            </w:r>
            <w:r>
              <w:rPr>
                <w:b/>
                <w:bCs/>
                <w:sz w:val="24"/>
                <w:szCs w:val="24"/>
              </w:rPr>
              <w:fldChar w:fldCharType="end"/>
            </w:r>
          </w:p>
        </w:sdtContent>
      </w:sdt>
    </w:sdtContent>
  </w:sdt>
  <w:p w:rsidR="00B444A0" w:rsidRDefault="00B444A0">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7130" w:rsidRDefault="00F17130" w:rsidP="00A12005">
      <w:pPr>
        <w:spacing w:after="0" w:line="240" w:lineRule="auto"/>
      </w:pPr>
      <w:r>
        <w:separator/>
      </w:r>
    </w:p>
  </w:footnote>
  <w:footnote w:type="continuationSeparator" w:id="0">
    <w:p w:rsidR="00F17130" w:rsidRDefault="00F17130" w:rsidP="00A120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4A0" w:rsidRDefault="00B444A0" w:rsidP="00B444A0">
    <w:pPr>
      <w:pStyle w:val="Cabealho"/>
      <w:jc w:val="center"/>
      <w:rPr>
        <w:b/>
        <w:bCs/>
        <w:i/>
        <w:iCs/>
        <w:sz w:val="28"/>
      </w:rPr>
    </w:pPr>
    <w:bookmarkStart w:id="1" w:name="OLE_LINK1"/>
    <w:r>
      <w:rPr>
        <w:noProof/>
        <w:lang w:eastAsia="pt-BR"/>
      </w:rPr>
      <w:drawing>
        <wp:anchor distT="0" distB="0" distL="114300" distR="114300" simplePos="0" relativeHeight="251659264" behindDoc="1" locked="0" layoutInCell="1" allowOverlap="1">
          <wp:simplePos x="0" y="0"/>
          <wp:positionH relativeFrom="column">
            <wp:posOffset>-228600</wp:posOffset>
          </wp:positionH>
          <wp:positionV relativeFrom="paragraph">
            <wp:posOffset>-107315</wp:posOffset>
          </wp:positionV>
          <wp:extent cx="972820" cy="1129030"/>
          <wp:effectExtent l="0" t="0" r="0" b="0"/>
          <wp:wrapNone/>
          <wp:docPr id="2" name="Imagem 2" descr="BRASAO  PREF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AO  PREFE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i/>
        <w:iCs/>
        <w:sz w:val="28"/>
      </w:rPr>
      <w:t xml:space="preserve"> </w:t>
    </w:r>
  </w:p>
  <w:p w:rsidR="00B444A0" w:rsidRPr="002F63F5" w:rsidRDefault="00B444A0" w:rsidP="00B444A0">
    <w:pPr>
      <w:pStyle w:val="Cabealho"/>
      <w:jc w:val="center"/>
      <w:rPr>
        <w:b/>
        <w:bCs/>
        <w:i/>
        <w:iCs/>
        <w:sz w:val="40"/>
      </w:rPr>
    </w:pPr>
    <w:r w:rsidRPr="002F63F5">
      <w:rPr>
        <w:b/>
        <w:bCs/>
        <w:i/>
        <w:iCs/>
        <w:sz w:val="40"/>
      </w:rPr>
      <w:t>MUNICÍPIO DE CONTENDA</w:t>
    </w:r>
  </w:p>
  <w:p w:rsidR="00B444A0" w:rsidRDefault="00B444A0" w:rsidP="00B444A0">
    <w:pPr>
      <w:pStyle w:val="Cabealho"/>
      <w:jc w:val="center"/>
    </w:pPr>
  </w:p>
  <w:p w:rsidR="00B444A0" w:rsidRDefault="00B444A0" w:rsidP="00B444A0">
    <w:pPr>
      <w:pStyle w:val="Cabealho"/>
      <w:jc w:val="center"/>
      <w:rPr>
        <w:sz w:val="32"/>
      </w:rPr>
    </w:pPr>
    <w:r>
      <w:rPr>
        <w:sz w:val="32"/>
      </w:rPr>
      <w:t>ESTADO DO PARANÁ</w:t>
    </w:r>
  </w:p>
  <w:p w:rsidR="00B444A0" w:rsidRPr="005434D6" w:rsidRDefault="00B444A0" w:rsidP="00B444A0">
    <w:pPr>
      <w:pStyle w:val="Cabealho"/>
      <w:pBdr>
        <w:bottom w:val="single" w:sz="4" w:space="1" w:color="auto"/>
      </w:pBdr>
      <w:jc w:val="center"/>
      <w:rPr>
        <w:sz w:val="16"/>
      </w:rPr>
    </w:pPr>
  </w:p>
  <w:bookmarkEnd w:id="1"/>
  <w:p w:rsidR="00B444A0" w:rsidRDefault="00B444A0">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3"/>
    <w:lvl w:ilvl="0">
      <w:start w:val="1"/>
      <w:numFmt w:val="decimal"/>
      <w:lvlText w:val="%1"/>
      <w:lvlJc w:val="left"/>
      <w:pPr>
        <w:tabs>
          <w:tab w:val="num" w:pos="0"/>
        </w:tabs>
        <w:ind w:left="405" w:hanging="405"/>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440" w:hanging="144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1">
    <w:nsid w:val="00000002"/>
    <w:multiLevelType w:val="multilevel"/>
    <w:tmpl w:val="00000002"/>
    <w:name w:val="WW8Num4"/>
    <w:lvl w:ilvl="0">
      <w:start w:val="7"/>
      <w:numFmt w:val="decimal"/>
      <w:lvlText w:val="%1"/>
      <w:lvlJc w:val="left"/>
      <w:pPr>
        <w:tabs>
          <w:tab w:val="num" w:pos="0"/>
        </w:tabs>
        <w:ind w:left="405" w:hanging="405"/>
      </w:pPr>
      <w:rPr>
        <w:b w:val="0"/>
      </w:rPr>
    </w:lvl>
    <w:lvl w:ilvl="1">
      <w:start w:val="2"/>
      <w:numFmt w:val="decimal"/>
      <w:lvlText w:val="%1.%2"/>
      <w:lvlJc w:val="left"/>
      <w:pPr>
        <w:tabs>
          <w:tab w:val="num" w:pos="0"/>
        </w:tabs>
        <w:ind w:left="720" w:hanging="720"/>
      </w:pPr>
      <w:rPr>
        <w:b w:val="0"/>
      </w:rPr>
    </w:lvl>
    <w:lvl w:ilvl="2">
      <w:start w:val="1"/>
      <w:numFmt w:val="decimal"/>
      <w:lvlText w:val="%1.%2.%3"/>
      <w:lvlJc w:val="left"/>
      <w:pPr>
        <w:tabs>
          <w:tab w:val="num" w:pos="0"/>
        </w:tabs>
        <w:ind w:left="720" w:hanging="720"/>
      </w:pPr>
      <w:rPr>
        <w:b w:val="0"/>
      </w:rPr>
    </w:lvl>
    <w:lvl w:ilvl="3">
      <w:start w:val="1"/>
      <w:numFmt w:val="decimal"/>
      <w:lvlText w:val="%1.%2.%3.%4"/>
      <w:lvlJc w:val="left"/>
      <w:pPr>
        <w:tabs>
          <w:tab w:val="num" w:pos="0"/>
        </w:tabs>
        <w:ind w:left="1080" w:hanging="1080"/>
      </w:pPr>
      <w:rPr>
        <w:b w:val="0"/>
      </w:rPr>
    </w:lvl>
    <w:lvl w:ilvl="4">
      <w:start w:val="1"/>
      <w:numFmt w:val="decimal"/>
      <w:lvlText w:val="%1.%2.%3.%4.%5"/>
      <w:lvlJc w:val="left"/>
      <w:pPr>
        <w:tabs>
          <w:tab w:val="num" w:pos="0"/>
        </w:tabs>
        <w:ind w:left="1440" w:hanging="1440"/>
      </w:pPr>
      <w:rPr>
        <w:b w:val="0"/>
      </w:rPr>
    </w:lvl>
    <w:lvl w:ilvl="5">
      <w:start w:val="1"/>
      <w:numFmt w:val="decimal"/>
      <w:lvlText w:val="%1.%2.%3.%4.%5.%6"/>
      <w:lvlJc w:val="left"/>
      <w:pPr>
        <w:tabs>
          <w:tab w:val="num" w:pos="0"/>
        </w:tabs>
        <w:ind w:left="1440" w:hanging="1440"/>
      </w:pPr>
      <w:rPr>
        <w:b w:val="0"/>
      </w:rPr>
    </w:lvl>
    <w:lvl w:ilvl="6">
      <w:start w:val="1"/>
      <w:numFmt w:val="decimal"/>
      <w:lvlText w:val="%1.%2.%3.%4.%5.%6.%7"/>
      <w:lvlJc w:val="left"/>
      <w:pPr>
        <w:tabs>
          <w:tab w:val="num" w:pos="0"/>
        </w:tabs>
        <w:ind w:left="1800" w:hanging="1800"/>
      </w:pPr>
      <w:rPr>
        <w:b w:val="0"/>
      </w:rPr>
    </w:lvl>
    <w:lvl w:ilvl="7">
      <w:start w:val="1"/>
      <w:numFmt w:val="decimal"/>
      <w:lvlText w:val="%1.%2.%3.%4.%5.%6.%7.%8"/>
      <w:lvlJc w:val="left"/>
      <w:pPr>
        <w:tabs>
          <w:tab w:val="num" w:pos="0"/>
        </w:tabs>
        <w:ind w:left="1800" w:hanging="1800"/>
      </w:pPr>
      <w:rPr>
        <w:b w:val="0"/>
      </w:rPr>
    </w:lvl>
    <w:lvl w:ilvl="8">
      <w:start w:val="1"/>
      <w:numFmt w:val="decimal"/>
      <w:lvlText w:val="%1.%2.%3.%4.%5.%6.%7.%8.%9"/>
      <w:lvlJc w:val="left"/>
      <w:pPr>
        <w:tabs>
          <w:tab w:val="num" w:pos="0"/>
        </w:tabs>
        <w:ind w:left="2160" w:hanging="2160"/>
      </w:pPr>
      <w:rPr>
        <w:b w:val="0"/>
      </w:rPr>
    </w:lvl>
  </w:abstractNum>
  <w:abstractNum w:abstractNumId="2">
    <w:nsid w:val="00000003"/>
    <w:multiLevelType w:val="multilevel"/>
    <w:tmpl w:val="00000003"/>
    <w:name w:val="WW8Num5"/>
    <w:lvl w:ilvl="0">
      <w:start w:val="2"/>
      <w:numFmt w:val="decimal"/>
      <w:lvlText w:val="%1."/>
      <w:lvlJc w:val="left"/>
      <w:pPr>
        <w:tabs>
          <w:tab w:val="num" w:pos="0"/>
        </w:tabs>
        <w:ind w:left="720" w:hanging="360"/>
      </w:pPr>
    </w:lvl>
    <w:lvl w:ilvl="1">
      <w:start w:val="1"/>
      <w:numFmt w:val="decimal"/>
      <w:lvlText w:val="%1.%2"/>
      <w:lvlJc w:val="left"/>
      <w:pPr>
        <w:tabs>
          <w:tab w:val="num" w:pos="0"/>
        </w:tabs>
        <w:ind w:left="1004" w:hanging="72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3">
    <w:nsid w:val="00000004"/>
    <w:multiLevelType w:val="singleLevel"/>
    <w:tmpl w:val="00000004"/>
    <w:lvl w:ilvl="0">
      <w:numFmt w:val="bullet"/>
      <w:lvlText w:val=""/>
      <w:lvlJc w:val="left"/>
      <w:pPr>
        <w:tabs>
          <w:tab w:val="num" w:pos="0"/>
        </w:tabs>
        <w:ind w:left="0" w:firstLine="0"/>
      </w:pPr>
      <w:rPr>
        <w:rFonts w:ascii="Symbol" w:hAnsi="Symbol" w:cs="Symbol"/>
      </w:rPr>
    </w:lvl>
  </w:abstractNum>
  <w:abstractNum w:abstractNumId="4">
    <w:nsid w:val="00000005"/>
    <w:multiLevelType w:val="multilevel"/>
    <w:tmpl w:val="00000005"/>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nsid w:val="0BBE3C97"/>
    <w:multiLevelType w:val="hybridMultilevel"/>
    <w:tmpl w:val="C73E4AA6"/>
    <w:lvl w:ilvl="0" w:tplc="03682FBC">
      <w:start w:val="7"/>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C1C1E80"/>
    <w:multiLevelType w:val="hybridMultilevel"/>
    <w:tmpl w:val="82381B38"/>
    <w:lvl w:ilvl="0" w:tplc="034CD6F2">
      <w:start w:val="4"/>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522E776F"/>
    <w:multiLevelType w:val="multilevel"/>
    <w:tmpl w:val="5AD4CC68"/>
    <w:lvl w:ilvl="0">
      <w:start w:val="5"/>
      <w:numFmt w:val="decimal"/>
      <w:lvlText w:val="%1"/>
      <w:lvlJc w:val="left"/>
      <w:pPr>
        <w:ind w:left="720" w:hanging="360"/>
      </w:pPr>
      <w:rPr>
        <w:rFonts w:hint="default"/>
        <w:b/>
      </w:rPr>
    </w:lvl>
    <w:lvl w:ilvl="1">
      <w:start w:val="3"/>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4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D99"/>
    <w:rsid w:val="0002336A"/>
    <w:rsid w:val="00071F31"/>
    <w:rsid w:val="000B4FE1"/>
    <w:rsid w:val="000C4FD7"/>
    <w:rsid w:val="00153523"/>
    <w:rsid w:val="00180D47"/>
    <w:rsid w:val="001D79A6"/>
    <w:rsid w:val="002160B4"/>
    <w:rsid w:val="002219BB"/>
    <w:rsid w:val="00250E96"/>
    <w:rsid w:val="00280ED7"/>
    <w:rsid w:val="002B2EFE"/>
    <w:rsid w:val="0032578D"/>
    <w:rsid w:val="0034325C"/>
    <w:rsid w:val="003D28D4"/>
    <w:rsid w:val="004348FC"/>
    <w:rsid w:val="004A315E"/>
    <w:rsid w:val="004B2352"/>
    <w:rsid w:val="004D4038"/>
    <w:rsid w:val="004F5A4E"/>
    <w:rsid w:val="005D0839"/>
    <w:rsid w:val="005D77A8"/>
    <w:rsid w:val="006459DA"/>
    <w:rsid w:val="00646D99"/>
    <w:rsid w:val="00686EAE"/>
    <w:rsid w:val="006D396D"/>
    <w:rsid w:val="007B359B"/>
    <w:rsid w:val="007B5BEF"/>
    <w:rsid w:val="0084445C"/>
    <w:rsid w:val="008671EE"/>
    <w:rsid w:val="00897562"/>
    <w:rsid w:val="00925797"/>
    <w:rsid w:val="00953D22"/>
    <w:rsid w:val="009936B6"/>
    <w:rsid w:val="009E6F1B"/>
    <w:rsid w:val="009E7D77"/>
    <w:rsid w:val="00A12005"/>
    <w:rsid w:val="00A17291"/>
    <w:rsid w:val="00A40D50"/>
    <w:rsid w:val="00A51404"/>
    <w:rsid w:val="00A77D30"/>
    <w:rsid w:val="00A978E3"/>
    <w:rsid w:val="00AA083D"/>
    <w:rsid w:val="00AC0468"/>
    <w:rsid w:val="00AC79D3"/>
    <w:rsid w:val="00AF01B2"/>
    <w:rsid w:val="00B41CAC"/>
    <w:rsid w:val="00B444A0"/>
    <w:rsid w:val="00B571F8"/>
    <w:rsid w:val="00B6627B"/>
    <w:rsid w:val="00C46F4E"/>
    <w:rsid w:val="00C826C6"/>
    <w:rsid w:val="00C85C34"/>
    <w:rsid w:val="00C95E1A"/>
    <w:rsid w:val="00C97112"/>
    <w:rsid w:val="00CC49F8"/>
    <w:rsid w:val="00D034B0"/>
    <w:rsid w:val="00D269E8"/>
    <w:rsid w:val="00D36A41"/>
    <w:rsid w:val="00D464B4"/>
    <w:rsid w:val="00D54646"/>
    <w:rsid w:val="00D6419E"/>
    <w:rsid w:val="00DA1D32"/>
    <w:rsid w:val="00DC5854"/>
    <w:rsid w:val="00E26AB0"/>
    <w:rsid w:val="00E8749C"/>
    <w:rsid w:val="00ED7CC4"/>
    <w:rsid w:val="00EE78CB"/>
    <w:rsid w:val="00EF5695"/>
    <w:rsid w:val="00F126E0"/>
    <w:rsid w:val="00F17130"/>
    <w:rsid w:val="00F30885"/>
    <w:rsid w:val="00F8289F"/>
    <w:rsid w:val="00F83CD0"/>
    <w:rsid w:val="00FC451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EAE"/>
    <w:pPr>
      <w:suppressAutoHyphens/>
      <w:spacing w:after="200" w:line="276" w:lineRule="auto"/>
    </w:pPr>
    <w:rPr>
      <w:rFonts w:ascii="Calibri" w:eastAsia="Calibri" w:hAnsi="Calibri"/>
      <w:sz w:val="22"/>
      <w:szCs w:val="22"/>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686EAE"/>
    <w:rPr>
      <w:b w:val="0"/>
    </w:rPr>
  </w:style>
  <w:style w:type="character" w:customStyle="1" w:styleId="WW8NumSt1z0">
    <w:name w:val="WW8NumSt1z0"/>
    <w:rsid w:val="00686EAE"/>
    <w:rPr>
      <w:rFonts w:ascii="Symbol" w:hAnsi="Symbol" w:cs="Symbol"/>
    </w:rPr>
  </w:style>
  <w:style w:type="character" w:customStyle="1" w:styleId="WW8NumSt2z0">
    <w:name w:val="WW8NumSt2z0"/>
    <w:rsid w:val="00686EAE"/>
    <w:rPr>
      <w:rFonts w:ascii="Symbol" w:hAnsi="Symbol" w:cs="Symbol"/>
    </w:rPr>
  </w:style>
  <w:style w:type="character" w:customStyle="1" w:styleId="Fontepargpadro1">
    <w:name w:val="Fonte parág. padrão1"/>
    <w:rsid w:val="00686EAE"/>
  </w:style>
  <w:style w:type="paragraph" w:customStyle="1" w:styleId="Ttulo1">
    <w:name w:val="Título1"/>
    <w:basedOn w:val="Normal"/>
    <w:next w:val="Corpodetexto"/>
    <w:rsid w:val="00686EAE"/>
    <w:pPr>
      <w:keepNext/>
      <w:spacing w:before="240" w:after="120"/>
    </w:pPr>
    <w:rPr>
      <w:rFonts w:ascii="Liberation Sans" w:eastAsia="DejaVu Sans" w:hAnsi="Liberation Sans" w:cs="FreeSans"/>
      <w:sz w:val="28"/>
      <w:szCs w:val="28"/>
    </w:rPr>
  </w:style>
  <w:style w:type="paragraph" w:styleId="Corpodetexto">
    <w:name w:val="Body Text"/>
    <w:basedOn w:val="Normal"/>
    <w:rsid w:val="00686EAE"/>
    <w:pPr>
      <w:spacing w:after="120"/>
    </w:pPr>
  </w:style>
  <w:style w:type="paragraph" w:styleId="Lista">
    <w:name w:val="List"/>
    <w:basedOn w:val="Corpodetexto"/>
    <w:rsid w:val="00686EAE"/>
    <w:rPr>
      <w:rFonts w:cs="FreeSans"/>
    </w:rPr>
  </w:style>
  <w:style w:type="paragraph" w:styleId="Legenda">
    <w:name w:val="caption"/>
    <w:basedOn w:val="Normal"/>
    <w:qFormat/>
    <w:rsid w:val="00686EAE"/>
    <w:pPr>
      <w:suppressLineNumbers/>
      <w:spacing w:before="120" w:after="120"/>
    </w:pPr>
    <w:rPr>
      <w:rFonts w:cs="FreeSans"/>
      <w:i/>
      <w:iCs/>
      <w:sz w:val="24"/>
      <w:szCs w:val="24"/>
    </w:rPr>
  </w:style>
  <w:style w:type="paragraph" w:customStyle="1" w:styleId="ndice">
    <w:name w:val="Índice"/>
    <w:basedOn w:val="Normal"/>
    <w:rsid w:val="00686EAE"/>
    <w:pPr>
      <w:suppressLineNumbers/>
    </w:pPr>
    <w:rPr>
      <w:rFonts w:cs="FreeSans"/>
    </w:rPr>
  </w:style>
  <w:style w:type="paragraph" w:customStyle="1" w:styleId="Normal1">
    <w:name w:val="Normal1"/>
    <w:rsid w:val="00686EAE"/>
    <w:pPr>
      <w:suppressAutoHyphens/>
      <w:autoSpaceDE w:val="0"/>
    </w:pPr>
    <w:rPr>
      <w:rFonts w:ascii="Arial" w:eastAsia="Calibri" w:hAnsi="Arial" w:cs="Arial"/>
      <w:color w:val="000000"/>
      <w:sz w:val="24"/>
      <w:szCs w:val="24"/>
      <w:lang w:eastAsia="zh-CN"/>
    </w:rPr>
  </w:style>
  <w:style w:type="paragraph" w:customStyle="1" w:styleId="western">
    <w:name w:val="western"/>
    <w:basedOn w:val="Normal"/>
    <w:rsid w:val="00686EAE"/>
    <w:pPr>
      <w:spacing w:before="280" w:after="119" w:line="240" w:lineRule="auto"/>
    </w:pPr>
    <w:rPr>
      <w:rFonts w:ascii="Times New Roman" w:eastAsia="Times New Roman" w:hAnsi="Times New Roman"/>
      <w:sz w:val="24"/>
      <w:szCs w:val="24"/>
    </w:rPr>
  </w:style>
  <w:style w:type="paragraph" w:styleId="PargrafodaLista">
    <w:name w:val="List Paragraph"/>
    <w:basedOn w:val="Normal"/>
    <w:uiPriority w:val="34"/>
    <w:qFormat/>
    <w:rsid w:val="00897562"/>
    <w:pPr>
      <w:ind w:left="720"/>
      <w:contextualSpacing/>
    </w:pPr>
  </w:style>
  <w:style w:type="paragraph" w:styleId="Cabealho">
    <w:name w:val="header"/>
    <w:basedOn w:val="Normal"/>
    <w:link w:val="CabealhoChar"/>
    <w:unhideWhenUsed/>
    <w:rsid w:val="00A1200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A12005"/>
    <w:rPr>
      <w:rFonts w:ascii="Calibri" w:eastAsia="Calibri" w:hAnsi="Calibri"/>
      <w:sz w:val="22"/>
      <w:szCs w:val="22"/>
      <w:lang w:eastAsia="zh-CN"/>
    </w:rPr>
  </w:style>
  <w:style w:type="paragraph" w:styleId="Rodap">
    <w:name w:val="footer"/>
    <w:basedOn w:val="Normal"/>
    <w:link w:val="RodapChar"/>
    <w:uiPriority w:val="99"/>
    <w:unhideWhenUsed/>
    <w:rsid w:val="00A12005"/>
    <w:pPr>
      <w:tabs>
        <w:tab w:val="center" w:pos="4252"/>
        <w:tab w:val="right" w:pos="8504"/>
      </w:tabs>
      <w:spacing w:after="0" w:line="240" w:lineRule="auto"/>
    </w:pPr>
  </w:style>
  <w:style w:type="character" w:customStyle="1" w:styleId="RodapChar">
    <w:name w:val="Rodapé Char"/>
    <w:basedOn w:val="Fontepargpadro"/>
    <w:link w:val="Rodap"/>
    <w:uiPriority w:val="99"/>
    <w:rsid w:val="00A12005"/>
    <w:rPr>
      <w:rFonts w:ascii="Calibri" w:eastAsia="Calibri" w:hAnsi="Calibri"/>
      <w:sz w:val="22"/>
      <w:szCs w:val="22"/>
      <w:lang w:eastAsia="zh-CN"/>
    </w:rPr>
  </w:style>
  <w:style w:type="paragraph" w:styleId="Textodebalo">
    <w:name w:val="Balloon Text"/>
    <w:basedOn w:val="Normal"/>
    <w:link w:val="TextodebaloChar"/>
    <w:uiPriority w:val="99"/>
    <w:semiHidden/>
    <w:unhideWhenUsed/>
    <w:rsid w:val="00A978E3"/>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A978E3"/>
    <w:rPr>
      <w:rFonts w:ascii="Segoe UI" w:eastAsia="Calibri" w:hAnsi="Segoe UI" w:cs="Segoe UI"/>
      <w:sz w:val="18"/>
      <w:szCs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EAE"/>
    <w:pPr>
      <w:suppressAutoHyphens/>
      <w:spacing w:after="200" w:line="276" w:lineRule="auto"/>
    </w:pPr>
    <w:rPr>
      <w:rFonts w:ascii="Calibri" w:eastAsia="Calibri" w:hAnsi="Calibri"/>
      <w:sz w:val="22"/>
      <w:szCs w:val="22"/>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686EAE"/>
    <w:rPr>
      <w:b w:val="0"/>
    </w:rPr>
  </w:style>
  <w:style w:type="character" w:customStyle="1" w:styleId="WW8NumSt1z0">
    <w:name w:val="WW8NumSt1z0"/>
    <w:rsid w:val="00686EAE"/>
    <w:rPr>
      <w:rFonts w:ascii="Symbol" w:hAnsi="Symbol" w:cs="Symbol"/>
    </w:rPr>
  </w:style>
  <w:style w:type="character" w:customStyle="1" w:styleId="WW8NumSt2z0">
    <w:name w:val="WW8NumSt2z0"/>
    <w:rsid w:val="00686EAE"/>
    <w:rPr>
      <w:rFonts w:ascii="Symbol" w:hAnsi="Symbol" w:cs="Symbol"/>
    </w:rPr>
  </w:style>
  <w:style w:type="character" w:customStyle="1" w:styleId="Fontepargpadro1">
    <w:name w:val="Fonte parág. padrão1"/>
    <w:rsid w:val="00686EAE"/>
  </w:style>
  <w:style w:type="paragraph" w:customStyle="1" w:styleId="Ttulo1">
    <w:name w:val="Título1"/>
    <w:basedOn w:val="Normal"/>
    <w:next w:val="Corpodetexto"/>
    <w:rsid w:val="00686EAE"/>
    <w:pPr>
      <w:keepNext/>
      <w:spacing w:before="240" w:after="120"/>
    </w:pPr>
    <w:rPr>
      <w:rFonts w:ascii="Liberation Sans" w:eastAsia="DejaVu Sans" w:hAnsi="Liberation Sans" w:cs="FreeSans"/>
      <w:sz w:val="28"/>
      <w:szCs w:val="28"/>
    </w:rPr>
  </w:style>
  <w:style w:type="paragraph" w:styleId="Corpodetexto">
    <w:name w:val="Body Text"/>
    <w:basedOn w:val="Normal"/>
    <w:rsid w:val="00686EAE"/>
    <w:pPr>
      <w:spacing w:after="120"/>
    </w:pPr>
  </w:style>
  <w:style w:type="paragraph" w:styleId="Lista">
    <w:name w:val="List"/>
    <w:basedOn w:val="Corpodetexto"/>
    <w:rsid w:val="00686EAE"/>
    <w:rPr>
      <w:rFonts w:cs="FreeSans"/>
    </w:rPr>
  </w:style>
  <w:style w:type="paragraph" w:styleId="Legenda">
    <w:name w:val="caption"/>
    <w:basedOn w:val="Normal"/>
    <w:qFormat/>
    <w:rsid w:val="00686EAE"/>
    <w:pPr>
      <w:suppressLineNumbers/>
      <w:spacing w:before="120" w:after="120"/>
    </w:pPr>
    <w:rPr>
      <w:rFonts w:cs="FreeSans"/>
      <w:i/>
      <w:iCs/>
      <w:sz w:val="24"/>
      <w:szCs w:val="24"/>
    </w:rPr>
  </w:style>
  <w:style w:type="paragraph" w:customStyle="1" w:styleId="ndice">
    <w:name w:val="Índice"/>
    <w:basedOn w:val="Normal"/>
    <w:rsid w:val="00686EAE"/>
    <w:pPr>
      <w:suppressLineNumbers/>
    </w:pPr>
    <w:rPr>
      <w:rFonts w:cs="FreeSans"/>
    </w:rPr>
  </w:style>
  <w:style w:type="paragraph" w:customStyle="1" w:styleId="Normal1">
    <w:name w:val="Normal1"/>
    <w:rsid w:val="00686EAE"/>
    <w:pPr>
      <w:suppressAutoHyphens/>
      <w:autoSpaceDE w:val="0"/>
    </w:pPr>
    <w:rPr>
      <w:rFonts w:ascii="Arial" w:eastAsia="Calibri" w:hAnsi="Arial" w:cs="Arial"/>
      <w:color w:val="000000"/>
      <w:sz w:val="24"/>
      <w:szCs w:val="24"/>
      <w:lang w:eastAsia="zh-CN"/>
    </w:rPr>
  </w:style>
  <w:style w:type="paragraph" w:customStyle="1" w:styleId="western">
    <w:name w:val="western"/>
    <w:basedOn w:val="Normal"/>
    <w:rsid w:val="00686EAE"/>
    <w:pPr>
      <w:spacing w:before="280" w:after="119" w:line="240" w:lineRule="auto"/>
    </w:pPr>
    <w:rPr>
      <w:rFonts w:ascii="Times New Roman" w:eastAsia="Times New Roman" w:hAnsi="Times New Roman"/>
      <w:sz w:val="24"/>
      <w:szCs w:val="24"/>
    </w:rPr>
  </w:style>
  <w:style w:type="paragraph" w:styleId="PargrafodaLista">
    <w:name w:val="List Paragraph"/>
    <w:basedOn w:val="Normal"/>
    <w:uiPriority w:val="34"/>
    <w:qFormat/>
    <w:rsid w:val="00897562"/>
    <w:pPr>
      <w:ind w:left="720"/>
      <w:contextualSpacing/>
    </w:pPr>
  </w:style>
  <w:style w:type="paragraph" w:styleId="Cabealho">
    <w:name w:val="header"/>
    <w:basedOn w:val="Normal"/>
    <w:link w:val="CabealhoChar"/>
    <w:unhideWhenUsed/>
    <w:rsid w:val="00A1200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A12005"/>
    <w:rPr>
      <w:rFonts w:ascii="Calibri" w:eastAsia="Calibri" w:hAnsi="Calibri"/>
      <w:sz w:val="22"/>
      <w:szCs w:val="22"/>
      <w:lang w:eastAsia="zh-CN"/>
    </w:rPr>
  </w:style>
  <w:style w:type="paragraph" w:styleId="Rodap">
    <w:name w:val="footer"/>
    <w:basedOn w:val="Normal"/>
    <w:link w:val="RodapChar"/>
    <w:uiPriority w:val="99"/>
    <w:unhideWhenUsed/>
    <w:rsid w:val="00A12005"/>
    <w:pPr>
      <w:tabs>
        <w:tab w:val="center" w:pos="4252"/>
        <w:tab w:val="right" w:pos="8504"/>
      </w:tabs>
      <w:spacing w:after="0" w:line="240" w:lineRule="auto"/>
    </w:pPr>
  </w:style>
  <w:style w:type="character" w:customStyle="1" w:styleId="RodapChar">
    <w:name w:val="Rodapé Char"/>
    <w:basedOn w:val="Fontepargpadro"/>
    <w:link w:val="Rodap"/>
    <w:uiPriority w:val="99"/>
    <w:rsid w:val="00A12005"/>
    <w:rPr>
      <w:rFonts w:ascii="Calibri" w:eastAsia="Calibri" w:hAnsi="Calibri"/>
      <w:sz w:val="22"/>
      <w:szCs w:val="22"/>
      <w:lang w:eastAsia="zh-CN"/>
    </w:rPr>
  </w:style>
  <w:style w:type="paragraph" w:styleId="Textodebalo">
    <w:name w:val="Balloon Text"/>
    <w:basedOn w:val="Normal"/>
    <w:link w:val="TextodebaloChar"/>
    <w:uiPriority w:val="99"/>
    <w:semiHidden/>
    <w:unhideWhenUsed/>
    <w:rsid w:val="00A978E3"/>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A978E3"/>
    <w:rPr>
      <w:rFonts w:ascii="Segoe UI" w:eastAsia="Calibri"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3779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1356</Words>
  <Characters>7326</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Jandir</dc:creator>
  <cp:lastModifiedBy>licitacao3</cp:lastModifiedBy>
  <cp:revision>2</cp:revision>
  <cp:lastPrinted>2016-06-01T17:10:00Z</cp:lastPrinted>
  <dcterms:created xsi:type="dcterms:W3CDTF">2016-06-09T16:42:00Z</dcterms:created>
  <dcterms:modified xsi:type="dcterms:W3CDTF">2016-06-09T16:42:00Z</dcterms:modified>
</cp:coreProperties>
</file>